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A6501" w14:textId="77777777" w:rsidR="002524EC" w:rsidRPr="006D4120" w:rsidRDefault="002611D1" w:rsidP="006D4120">
      <w:pPr>
        <w:pStyle w:val="Stopka"/>
        <w:tabs>
          <w:tab w:val="clear" w:pos="4536"/>
          <w:tab w:val="clear" w:pos="9072"/>
          <w:tab w:val="left" w:pos="4608"/>
        </w:tabs>
        <w:spacing w:line="360" w:lineRule="auto"/>
        <w:jc w:val="right"/>
        <w:rPr>
          <w:rFonts w:cs="Times New Roman"/>
          <w:b/>
        </w:rPr>
      </w:pPr>
      <w:r w:rsidRPr="006D4120">
        <w:rPr>
          <w:rFonts w:cs="Times New Roman"/>
          <w:b/>
        </w:rPr>
        <w:t>zał. nr 2</w:t>
      </w:r>
      <w:r w:rsidR="006D4120" w:rsidRPr="006D4120">
        <w:rPr>
          <w:rFonts w:cs="Times New Roman"/>
          <w:b/>
        </w:rPr>
        <w:t xml:space="preserve"> do zapytania - projekt</w:t>
      </w:r>
    </w:p>
    <w:p w14:paraId="6581861E" w14:textId="77777777" w:rsidR="002524EC" w:rsidRDefault="002524EC">
      <w:pPr>
        <w:pStyle w:val="Nagwek1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Umowa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nr</w:t>
      </w:r>
      <w:r>
        <w:rPr>
          <w:rFonts w:ascii="Verdana" w:eastAsia="Verdana" w:hAnsi="Verdana" w:cs="Verdana"/>
          <w:sz w:val="20"/>
          <w:szCs w:val="20"/>
        </w:rPr>
        <w:t xml:space="preserve">  </w:t>
      </w:r>
      <w:r w:rsidR="00DD1A3D">
        <w:rPr>
          <w:rFonts w:ascii="Verdana" w:hAnsi="Verdana" w:cs="Verdana"/>
          <w:sz w:val="20"/>
          <w:szCs w:val="20"/>
        </w:rPr>
        <w:t>………..</w:t>
      </w:r>
    </w:p>
    <w:p w14:paraId="350313ED" w14:textId="77777777" w:rsidR="002524EC" w:rsidRDefault="002524EC">
      <w:pPr>
        <w:jc w:val="center"/>
        <w:rPr>
          <w:rFonts w:ascii="Verdana" w:eastAsia="Verdana" w:hAnsi="Verdana" w:cs="Verdana"/>
          <w:sz w:val="20"/>
          <w:szCs w:val="20"/>
          <w:lang w:eastAsia="ar-SA"/>
        </w:rPr>
      </w:pPr>
      <w:r>
        <w:rPr>
          <w:rFonts w:ascii="Verdana" w:hAnsi="Verdana" w:cs="Verdana"/>
          <w:sz w:val="20"/>
          <w:szCs w:val="20"/>
          <w:lang w:eastAsia="ar-SA"/>
        </w:rPr>
        <w:t>zawarta</w:t>
      </w:r>
      <w:r>
        <w:rPr>
          <w:rFonts w:ascii="Verdana" w:eastAsia="Verdana" w:hAnsi="Verdana" w:cs="Verdana"/>
          <w:sz w:val="20"/>
          <w:szCs w:val="20"/>
          <w:lang w:eastAsia="ar-SA"/>
        </w:rPr>
        <w:t xml:space="preserve"> </w:t>
      </w:r>
      <w:r>
        <w:rPr>
          <w:rFonts w:ascii="Verdana" w:hAnsi="Verdana" w:cs="Verdana"/>
          <w:sz w:val="20"/>
          <w:szCs w:val="20"/>
          <w:lang w:eastAsia="ar-SA"/>
        </w:rPr>
        <w:t>w</w:t>
      </w:r>
      <w:r>
        <w:rPr>
          <w:rFonts w:ascii="Verdana" w:eastAsia="Verdana" w:hAnsi="Verdana" w:cs="Verdana"/>
          <w:sz w:val="20"/>
          <w:szCs w:val="20"/>
          <w:lang w:eastAsia="ar-SA"/>
        </w:rPr>
        <w:t xml:space="preserve"> </w:t>
      </w:r>
      <w:r>
        <w:rPr>
          <w:rFonts w:ascii="Verdana" w:hAnsi="Verdana" w:cs="Verdana"/>
          <w:sz w:val="20"/>
          <w:szCs w:val="20"/>
          <w:lang w:eastAsia="ar-SA"/>
        </w:rPr>
        <w:t>wyniku</w:t>
      </w:r>
      <w:r>
        <w:rPr>
          <w:rFonts w:ascii="Verdana" w:eastAsia="Verdana" w:hAnsi="Verdana" w:cs="Verdana"/>
          <w:sz w:val="20"/>
          <w:szCs w:val="20"/>
          <w:lang w:eastAsia="ar-SA"/>
        </w:rPr>
        <w:t xml:space="preserve"> </w:t>
      </w:r>
      <w:r w:rsidR="00DD1A3D">
        <w:rPr>
          <w:rFonts w:ascii="Verdana" w:eastAsia="Verdana" w:hAnsi="Verdana" w:cs="Verdana"/>
          <w:sz w:val="20"/>
          <w:szCs w:val="20"/>
          <w:lang w:eastAsia="ar-SA"/>
        </w:rPr>
        <w:t xml:space="preserve">rozstrzygnięcia </w:t>
      </w:r>
      <w:r w:rsidR="00DD1A3D">
        <w:rPr>
          <w:rFonts w:ascii="Verdana" w:hAnsi="Verdana" w:cs="Verdana"/>
          <w:sz w:val="20"/>
          <w:szCs w:val="20"/>
          <w:lang w:eastAsia="ar-SA"/>
        </w:rPr>
        <w:t>zapytania ofertowego</w:t>
      </w:r>
      <w:r>
        <w:rPr>
          <w:rFonts w:ascii="Verdana" w:eastAsia="Verdana" w:hAnsi="Verdana" w:cs="Verdana"/>
          <w:sz w:val="20"/>
          <w:szCs w:val="20"/>
          <w:lang w:eastAsia="ar-SA"/>
        </w:rPr>
        <w:t xml:space="preserve"> </w:t>
      </w:r>
    </w:p>
    <w:p w14:paraId="52203B92" w14:textId="77777777" w:rsidR="002524EC" w:rsidRDefault="002524EC">
      <w:pPr>
        <w:spacing w:line="360" w:lineRule="auto"/>
        <w:rPr>
          <w:rFonts w:ascii="Verdana" w:hAnsi="Verdana" w:cs="Verdana"/>
          <w:sz w:val="20"/>
          <w:szCs w:val="20"/>
        </w:rPr>
      </w:pPr>
    </w:p>
    <w:p w14:paraId="399A2D07" w14:textId="77777777" w:rsidR="002524EC" w:rsidRDefault="002524EC">
      <w:pPr>
        <w:spacing w:line="360" w:lineRule="auto"/>
        <w:jc w:val="both"/>
        <w:rPr>
          <w:rFonts w:ascii="Verdana" w:eastAsia="Verdana" w:hAnsi="Verdana" w:cs="Verdana"/>
          <w:spacing w:val="-8"/>
          <w:sz w:val="20"/>
          <w:szCs w:val="20"/>
        </w:rPr>
      </w:pPr>
      <w:r>
        <w:rPr>
          <w:rFonts w:ascii="Verdana" w:hAnsi="Verdana" w:cs="Verdana"/>
          <w:spacing w:val="-7"/>
          <w:sz w:val="20"/>
          <w:szCs w:val="20"/>
        </w:rPr>
        <w:t>Umowa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została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zawarta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w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Łubowie,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dnia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….................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pomiędzy: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</w:p>
    <w:p w14:paraId="6ABE28FA" w14:textId="77777777" w:rsidR="002524EC" w:rsidRDefault="002524EC">
      <w:pPr>
        <w:spacing w:line="360" w:lineRule="auto"/>
        <w:jc w:val="both"/>
        <w:rPr>
          <w:rFonts w:ascii="Verdana" w:hAnsi="Verdana" w:cs="Verdana"/>
          <w:spacing w:val="-8"/>
          <w:sz w:val="20"/>
          <w:szCs w:val="20"/>
        </w:rPr>
      </w:pPr>
      <w:r>
        <w:rPr>
          <w:rFonts w:ascii="Verdana" w:hAnsi="Verdana" w:cs="Verdana"/>
          <w:spacing w:val="-8"/>
          <w:sz w:val="20"/>
          <w:szCs w:val="20"/>
        </w:rPr>
        <w:t>Gminą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Łubowo,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Łubowo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1,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62-260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Łubowo,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NIP: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784-22-99-291</w:t>
      </w:r>
    </w:p>
    <w:p w14:paraId="1C36EAF2" w14:textId="77777777" w:rsidR="002524EC" w:rsidRDefault="002524EC">
      <w:pPr>
        <w:spacing w:line="360" w:lineRule="auto"/>
        <w:jc w:val="both"/>
        <w:rPr>
          <w:rFonts w:ascii="Verdana" w:eastAsia="Verdana" w:hAnsi="Verdana" w:cs="Verdana"/>
          <w:spacing w:val="-7"/>
          <w:sz w:val="20"/>
          <w:szCs w:val="20"/>
        </w:rPr>
      </w:pPr>
      <w:r>
        <w:rPr>
          <w:rFonts w:ascii="Verdana" w:hAnsi="Verdana" w:cs="Verdana"/>
          <w:spacing w:val="-6"/>
          <w:sz w:val="20"/>
          <w:szCs w:val="20"/>
        </w:rPr>
        <w:t>reprezentowaną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przez: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Andrzeja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Łozowskiego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-Wójta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Gminy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Łubowo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  </w:t>
      </w:r>
    </w:p>
    <w:p w14:paraId="01DFFD84" w14:textId="77777777" w:rsidR="002524EC" w:rsidRDefault="002524EC">
      <w:pPr>
        <w:spacing w:line="360" w:lineRule="auto"/>
        <w:jc w:val="both"/>
        <w:rPr>
          <w:rFonts w:ascii="Verdana" w:hAnsi="Verdana" w:cs="Verdana"/>
          <w:spacing w:val="-6"/>
          <w:sz w:val="20"/>
          <w:szCs w:val="20"/>
        </w:rPr>
      </w:pPr>
      <w:r>
        <w:rPr>
          <w:rFonts w:ascii="Verdana" w:hAnsi="Verdana" w:cs="Verdana"/>
          <w:spacing w:val="-6"/>
          <w:sz w:val="20"/>
          <w:szCs w:val="20"/>
        </w:rPr>
        <w:t>zwanego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dalej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6"/>
          <w:sz w:val="20"/>
          <w:szCs w:val="20"/>
        </w:rPr>
        <w:t>Zamawiającym</w:t>
      </w:r>
      <w:r>
        <w:rPr>
          <w:rFonts w:ascii="Verdana" w:hAnsi="Verdana" w:cs="Verdana"/>
          <w:spacing w:val="-6"/>
          <w:sz w:val="20"/>
          <w:szCs w:val="20"/>
        </w:rPr>
        <w:t>,</w:t>
      </w:r>
    </w:p>
    <w:p w14:paraId="090D5BE4" w14:textId="77777777" w:rsidR="002524EC" w:rsidRDefault="002524EC">
      <w:pPr>
        <w:spacing w:line="360" w:lineRule="auto"/>
        <w:jc w:val="both"/>
        <w:rPr>
          <w:rFonts w:ascii="Verdana" w:eastAsia="Verdana" w:hAnsi="Verdana" w:cs="Verdana"/>
          <w:spacing w:val="-7"/>
          <w:sz w:val="20"/>
          <w:szCs w:val="20"/>
        </w:rPr>
      </w:pPr>
      <w:r>
        <w:rPr>
          <w:rFonts w:ascii="Verdana" w:hAnsi="Verdana" w:cs="Verdana"/>
          <w:spacing w:val="-7"/>
          <w:sz w:val="20"/>
          <w:szCs w:val="20"/>
        </w:rPr>
        <w:t>a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 </w:t>
      </w:r>
    </w:p>
    <w:p w14:paraId="608AF060" w14:textId="77777777" w:rsidR="002524EC" w:rsidRDefault="002524EC">
      <w:pPr>
        <w:spacing w:line="360" w:lineRule="auto"/>
        <w:jc w:val="both"/>
        <w:rPr>
          <w:rFonts w:ascii="Verdana" w:hAnsi="Verdana" w:cs="Verdana"/>
          <w:spacing w:val="-7"/>
          <w:sz w:val="20"/>
          <w:szCs w:val="20"/>
        </w:rPr>
      </w:pPr>
    </w:p>
    <w:p w14:paraId="4D348CB3" w14:textId="77777777" w:rsidR="002524EC" w:rsidRDefault="002524EC">
      <w:pPr>
        <w:spacing w:line="360" w:lineRule="auto"/>
        <w:jc w:val="both"/>
        <w:rPr>
          <w:rFonts w:ascii="Verdana" w:eastAsia="Verdana" w:hAnsi="Verdana" w:cs="Verdana"/>
          <w:spacing w:val="-7"/>
          <w:sz w:val="20"/>
          <w:szCs w:val="20"/>
        </w:rPr>
      </w:pPr>
      <w:r>
        <w:rPr>
          <w:rFonts w:ascii="Verdana" w:hAnsi="Verdana" w:cs="Verdana"/>
          <w:spacing w:val="-7"/>
          <w:sz w:val="20"/>
          <w:szCs w:val="20"/>
        </w:rPr>
        <w:t>reprezentowaną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przez:</w:t>
      </w:r>
      <w:r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</w:p>
    <w:p w14:paraId="740686EA" w14:textId="77777777" w:rsidR="002524EC" w:rsidRDefault="002524EC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zwanego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dalej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>Wykonawcą</w:t>
      </w:r>
      <w:r>
        <w:rPr>
          <w:rFonts w:ascii="Verdana" w:hAnsi="Verdana" w:cs="Verdana"/>
          <w:sz w:val="20"/>
          <w:szCs w:val="20"/>
        </w:rPr>
        <w:t>.</w:t>
      </w:r>
    </w:p>
    <w:p w14:paraId="3972C1AF" w14:textId="77777777" w:rsidR="002524EC" w:rsidRDefault="002524EC">
      <w:pPr>
        <w:pStyle w:val="Nagwektabeli"/>
        <w:suppressLineNumbers w:val="0"/>
        <w:spacing w:line="360" w:lineRule="auto"/>
        <w:rPr>
          <w:rFonts w:ascii="Verdana" w:hAnsi="Verdana" w:cs="Verdana"/>
          <w:spacing w:val="-6"/>
          <w:sz w:val="20"/>
          <w:szCs w:val="20"/>
        </w:rPr>
      </w:pPr>
    </w:p>
    <w:p w14:paraId="027D2806" w14:textId="77777777" w:rsidR="002524EC" w:rsidRDefault="002524EC">
      <w:pPr>
        <w:pStyle w:val="Nagwek1"/>
        <w:numPr>
          <w:ilvl w:val="0"/>
          <w:numId w:val="0"/>
        </w:numPr>
        <w:tabs>
          <w:tab w:val="clear" w:pos="360"/>
        </w:tabs>
        <w:spacing w:after="0"/>
        <w:rPr>
          <w:rFonts w:ascii="Verdana" w:hAnsi="Verdana" w:cs="Verdana"/>
          <w:spacing w:val="-6"/>
          <w:sz w:val="20"/>
          <w:szCs w:val="20"/>
        </w:rPr>
      </w:pPr>
      <w:r>
        <w:rPr>
          <w:rFonts w:ascii="Verdana" w:hAnsi="Verdana" w:cs="Verdana"/>
          <w:spacing w:val="-6"/>
          <w:sz w:val="20"/>
          <w:szCs w:val="20"/>
        </w:rPr>
        <w:t>PRZEDMIOT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UMOWY</w:t>
      </w:r>
    </w:p>
    <w:p w14:paraId="167532AB" w14:textId="77777777" w:rsidR="002524EC" w:rsidRDefault="002524EC">
      <w:pPr>
        <w:pStyle w:val="Nagwektabeli"/>
        <w:suppressLineNumbers w:val="0"/>
        <w:spacing w:line="360" w:lineRule="auto"/>
        <w:rPr>
          <w:rFonts w:ascii="Verdana" w:hAnsi="Verdana" w:cs="Verdana"/>
          <w:spacing w:val="23"/>
          <w:sz w:val="20"/>
          <w:szCs w:val="20"/>
        </w:rPr>
      </w:pPr>
      <w:r>
        <w:rPr>
          <w:rFonts w:ascii="Verdana" w:hAnsi="Verdana" w:cs="Verdana"/>
          <w:spacing w:val="23"/>
          <w:sz w:val="20"/>
          <w:szCs w:val="20"/>
        </w:rPr>
        <w:t>§</w:t>
      </w:r>
      <w:r>
        <w:rPr>
          <w:rFonts w:ascii="Verdana" w:eastAsia="Verdana" w:hAnsi="Verdana" w:cs="Verdana"/>
          <w:spacing w:val="23"/>
          <w:sz w:val="20"/>
          <w:szCs w:val="20"/>
        </w:rPr>
        <w:t xml:space="preserve"> </w:t>
      </w:r>
      <w:r>
        <w:rPr>
          <w:rFonts w:ascii="Verdana" w:hAnsi="Verdana" w:cs="Verdana"/>
          <w:spacing w:val="23"/>
          <w:sz w:val="20"/>
          <w:szCs w:val="20"/>
        </w:rPr>
        <w:t>1</w:t>
      </w:r>
    </w:p>
    <w:p w14:paraId="29257E5A" w14:textId="77777777" w:rsidR="002524EC" w:rsidRDefault="002524EC">
      <w:pPr>
        <w:spacing w:line="360" w:lineRule="auto"/>
        <w:ind w:left="360"/>
        <w:jc w:val="both"/>
        <w:rPr>
          <w:rFonts w:ascii="Verdana" w:hAnsi="Verdana" w:cs="Verdana"/>
          <w:sz w:val="20"/>
          <w:szCs w:val="20"/>
        </w:rPr>
      </w:pPr>
    </w:p>
    <w:p w14:paraId="1E6CFDF7" w14:textId="77777777" w:rsidR="002524EC" w:rsidRDefault="002524EC">
      <w:pPr>
        <w:tabs>
          <w:tab w:val="left" w:pos="1440"/>
        </w:tabs>
        <w:spacing w:after="120" w:line="360" w:lineRule="auto"/>
        <w:rPr>
          <w:rFonts w:ascii="Verdana" w:hAnsi="Verdana" w:cs="Verdana"/>
          <w:spacing w:val="1"/>
          <w:sz w:val="20"/>
          <w:szCs w:val="20"/>
        </w:rPr>
      </w:pPr>
      <w:r>
        <w:rPr>
          <w:rFonts w:ascii="Verdana" w:hAnsi="Verdana" w:cs="Verdana"/>
          <w:spacing w:val="1"/>
          <w:sz w:val="20"/>
          <w:szCs w:val="20"/>
        </w:rPr>
        <w:t>1.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Zamawiający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zleca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a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Wykonawca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przyjmuje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do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wykonania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prace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polegające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na:</w:t>
      </w:r>
    </w:p>
    <w:p w14:paraId="5657BA35" w14:textId="77777777" w:rsidR="002524EC" w:rsidRDefault="002524EC">
      <w:pPr>
        <w:pStyle w:val="Stopka"/>
        <w:tabs>
          <w:tab w:val="clear" w:pos="4536"/>
          <w:tab w:val="clear" w:pos="9072"/>
          <w:tab w:val="left" w:pos="4608"/>
        </w:tabs>
        <w:spacing w:line="36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„</w:t>
      </w:r>
      <w:r w:rsidR="00DD1A3D" w:rsidRPr="00DD1A3D">
        <w:rPr>
          <w:rFonts w:ascii="Verdana" w:hAnsi="Verdana" w:cs="Verdana"/>
          <w:b/>
        </w:rPr>
        <w:t>Usłu</w:t>
      </w:r>
      <w:r w:rsidR="00585690">
        <w:rPr>
          <w:rFonts w:ascii="Verdana" w:hAnsi="Verdana" w:cs="Verdana"/>
          <w:b/>
        </w:rPr>
        <w:t>dze</w:t>
      </w:r>
      <w:r w:rsidR="00DD1A3D" w:rsidRPr="00DD1A3D">
        <w:rPr>
          <w:rFonts w:ascii="Verdana" w:hAnsi="Verdana" w:cs="Verdana"/>
          <w:b/>
        </w:rPr>
        <w:t xml:space="preserve"> wyżywienia (catering) dzieci, uczęszczających do żłobka gminnego w Łubowie w roku 202</w:t>
      </w:r>
      <w:r w:rsidR="002C031F">
        <w:rPr>
          <w:rFonts w:ascii="Verdana" w:hAnsi="Verdana" w:cs="Verdana"/>
          <w:b/>
        </w:rPr>
        <w:t>3</w:t>
      </w:r>
      <w:r>
        <w:rPr>
          <w:rFonts w:ascii="Verdana" w:eastAsia="Verdana" w:hAnsi="Verdana" w:cs="Verdana"/>
          <w:b/>
          <w:sz w:val="20"/>
          <w:szCs w:val="20"/>
        </w:rPr>
        <w:t>”</w:t>
      </w:r>
    </w:p>
    <w:p w14:paraId="7E8F560C" w14:textId="77777777" w:rsidR="002524EC" w:rsidRDefault="002524EC">
      <w:pPr>
        <w:pStyle w:val="Stopka"/>
        <w:tabs>
          <w:tab w:val="clear" w:pos="4536"/>
          <w:tab w:val="clear" w:pos="9072"/>
          <w:tab w:val="left" w:pos="4608"/>
        </w:tabs>
        <w:spacing w:line="360" w:lineRule="auto"/>
        <w:jc w:val="center"/>
        <w:rPr>
          <w:rFonts w:cs="Times New Roman"/>
          <w:b/>
        </w:rPr>
      </w:pPr>
    </w:p>
    <w:p w14:paraId="5BE4FF8C" w14:textId="77777777" w:rsidR="00DD1A3D" w:rsidRDefault="00DD1A3D">
      <w:pPr>
        <w:widowControl w:val="0"/>
        <w:spacing w:line="360" w:lineRule="auto"/>
        <w:rPr>
          <w:rFonts w:ascii="Verdana" w:hAnsi="Verdana" w:cs="Verdana"/>
          <w:b/>
          <w:spacing w:val="1"/>
          <w:sz w:val="20"/>
          <w:szCs w:val="20"/>
        </w:rPr>
      </w:pPr>
    </w:p>
    <w:p w14:paraId="7B2C7AFE" w14:textId="77777777" w:rsidR="002524EC" w:rsidRDefault="002524EC">
      <w:pPr>
        <w:widowControl w:val="0"/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74775A02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3"/>
          <w:sz w:val="20"/>
          <w:szCs w:val="20"/>
        </w:rPr>
      </w:pPr>
      <w:r>
        <w:rPr>
          <w:rFonts w:ascii="Verdana" w:eastAsia="Verdana" w:hAnsi="Verdana" w:cs="Verdana"/>
          <w:b/>
          <w:spacing w:val="-3"/>
          <w:sz w:val="20"/>
          <w:szCs w:val="20"/>
        </w:rPr>
        <w:t xml:space="preserve">   </w:t>
      </w:r>
      <w:r>
        <w:rPr>
          <w:rFonts w:ascii="Verdana" w:hAnsi="Verdana" w:cs="Verdana"/>
          <w:b/>
          <w:spacing w:val="-3"/>
          <w:sz w:val="20"/>
          <w:szCs w:val="20"/>
        </w:rPr>
        <w:t>OZNACZENIE</w:t>
      </w:r>
      <w:r>
        <w:rPr>
          <w:rFonts w:ascii="Verdana" w:eastAsia="Verdana" w:hAnsi="Verdana" w:cs="Verdana"/>
          <w:b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3"/>
          <w:sz w:val="20"/>
          <w:szCs w:val="20"/>
        </w:rPr>
        <w:t>STRON</w:t>
      </w:r>
    </w:p>
    <w:p w14:paraId="21C4E2C2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14"/>
          <w:sz w:val="20"/>
          <w:szCs w:val="20"/>
        </w:rPr>
      </w:pPr>
      <w:r>
        <w:rPr>
          <w:rFonts w:ascii="Verdana" w:hAnsi="Verdana" w:cs="Verdana"/>
          <w:b/>
          <w:spacing w:val="14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14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14"/>
          <w:sz w:val="20"/>
          <w:szCs w:val="20"/>
        </w:rPr>
        <w:t>2</w:t>
      </w:r>
    </w:p>
    <w:p w14:paraId="193BF2D6" w14:textId="77777777" w:rsidR="002524EC" w:rsidRDefault="002524EC">
      <w:pPr>
        <w:widowControl w:val="0"/>
        <w:tabs>
          <w:tab w:val="left" w:pos="720"/>
        </w:tabs>
        <w:spacing w:line="360" w:lineRule="auto"/>
        <w:rPr>
          <w:rFonts w:ascii="Verdana" w:eastAsia="Verdana" w:hAnsi="Verdana" w:cs="Verdana"/>
          <w:spacing w:val="-6"/>
          <w:sz w:val="20"/>
          <w:szCs w:val="20"/>
        </w:rPr>
      </w:pPr>
      <w:r>
        <w:rPr>
          <w:rFonts w:ascii="Verdana" w:eastAsia="Verdana" w:hAnsi="Verdana" w:cs="Verdana"/>
          <w:spacing w:val="-6"/>
          <w:sz w:val="20"/>
          <w:szCs w:val="20"/>
        </w:rPr>
        <w:t xml:space="preserve">          </w:t>
      </w:r>
      <w:r>
        <w:rPr>
          <w:rFonts w:ascii="Verdana" w:hAnsi="Verdana" w:cs="Verdana"/>
          <w:spacing w:val="-6"/>
          <w:sz w:val="20"/>
          <w:szCs w:val="20"/>
        </w:rPr>
        <w:t>1.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 </w:t>
      </w:r>
      <w:r>
        <w:rPr>
          <w:rFonts w:ascii="Verdana" w:hAnsi="Verdana" w:cs="Verdana"/>
          <w:spacing w:val="-6"/>
          <w:sz w:val="20"/>
          <w:szCs w:val="20"/>
        </w:rPr>
        <w:t>Strony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wyznaczają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swoich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przedstawicieli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do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kontaktu: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</w:p>
    <w:p w14:paraId="2BDFC4B9" w14:textId="77777777" w:rsidR="002524EC" w:rsidRDefault="002524EC">
      <w:pPr>
        <w:spacing w:line="360" w:lineRule="auto"/>
        <w:ind w:left="360"/>
        <w:jc w:val="both"/>
        <w:rPr>
          <w:rFonts w:ascii="Verdana" w:eastAsia="Verdana" w:hAnsi="Verdana" w:cs="Verdana"/>
          <w:spacing w:val="-6"/>
          <w:sz w:val="20"/>
          <w:szCs w:val="20"/>
        </w:rPr>
      </w:pPr>
      <w:r>
        <w:rPr>
          <w:rFonts w:ascii="Verdana" w:eastAsia="Verdana" w:hAnsi="Verdana" w:cs="Verdana"/>
          <w:spacing w:val="-6"/>
          <w:sz w:val="20"/>
          <w:szCs w:val="20"/>
        </w:rPr>
        <w:t>•</w:t>
      </w:r>
      <w:r>
        <w:rPr>
          <w:rFonts w:ascii="Verdana" w:hAnsi="Verdana" w:cs="Verdana"/>
          <w:spacing w:val="-6"/>
          <w:sz w:val="20"/>
          <w:szCs w:val="20"/>
        </w:rPr>
        <w:tab/>
        <w:t>Zamawiający: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 </w:t>
      </w:r>
    </w:p>
    <w:p w14:paraId="428AC3E6" w14:textId="77777777" w:rsidR="002524EC" w:rsidRDefault="002524EC">
      <w:pPr>
        <w:spacing w:line="360" w:lineRule="auto"/>
        <w:ind w:left="360"/>
        <w:jc w:val="both"/>
        <w:rPr>
          <w:rFonts w:ascii="Verdana" w:eastAsia="Verdana" w:hAnsi="Verdana" w:cs="Verdana"/>
          <w:spacing w:val="-6"/>
          <w:sz w:val="20"/>
          <w:szCs w:val="20"/>
        </w:rPr>
      </w:pPr>
      <w:r>
        <w:rPr>
          <w:rFonts w:ascii="Verdana" w:eastAsia="Verdana" w:hAnsi="Verdana" w:cs="Verdana"/>
          <w:spacing w:val="-6"/>
          <w:sz w:val="20"/>
          <w:szCs w:val="20"/>
        </w:rPr>
        <w:t xml:space="preserve">                  </w:t>
      </w:r>
    </w:p>
    <w:p w14:paraId="608A2E76" w14:textId="77777777" w:rsidR="002524EC" w:rsidRDefault="002524EC">
      <w:pPr>
        <w:spacing w:line="360" w:lineRule="auto"/>
        <w:ind w:left="360"/>
        <w:jc w:val="both"/>
        <w:rPr>
          <w:rFonts w:ascii="Verdana" w:eastAsia="Verdana" w:hAnsi="Verdana" w:cs="Verdana"/>
          <w:spacing w:val="-11"/>
          <w:sz w:val="20"/>
          <w:szCs w:val="20"/>
        </w:rPr>
      </w:pPr>
      <w:r>
        <w:rPr>
          <w:rFonts w:ascii="Verdana" w:eastAsia="Verdana" w:hAnsi="Verdana" w:cs="Verdana"/>
          <w:spacing w:val="-6"/>
          <w:sz w:val="20"/>
          <w:szCs w:val="20"/>
        </w:rPr>
        <w:t>•</w:t>
      </w:r>
      <w:r>
        <w:rPr>
          <w:rFonts w:ascii="Verdana" w:hAnsi="Verdana" w:cs="Verdana"/>
          <w:spacing w:val="-6"/>
          <w:sz w:val="20"/>
          <w:szCs w:val="20"/>
        </w:rPr>
        <w:tab/>
      </w:r>
      <w:r>
        <w:rPr>
          <w:rFonts w:ascii="Verdana" w:hAnsi="Verdana" w:cs="Verdana"/>
          <w:spacing w:val="-11"/>
          <w:sz w:val="20"/>
          <w:szCs w:val="20"/>
        </w:rPr>
        <w:t>Wykonawca:</w:t>
      </w:r>
      <w:r>
        <w:rPr>
          <w:rFonts w:ascii="Verdana" w:eastAsia="Verdana" w:hAnsi="Verdana" w:cs="Verdana"/>
          <w:spacing w:val="-11"/>
          <w:sz w:val="20"/>
          <w:szCs w:val="20"/>
        </w:rPr>
        <w:t xml:space="preserve"> </w:t>
      </w:r>
    </w:p>
    <w:p w14:paraId="302551E4" w14:textId="77777777" w:rsidR="00F608EB" w:rsidRDefault="00F608EB">
      <w:pPr>
        <w:widowControl w:val="0"/>
        <w:spacing w:line="360" w:lineRule="auto"/>
        <w:ind w:left="357"/>
        <w:jc w:val="center"/>
        <w:rPr>
          <w:rFonts w:ascii="Verdana" w:hAnsi="Verdana" w:cs="Verdana"/>
          <w:b/>
          <w:sz w:val="20"/>
          <w:szCs w:val="20"/>
        </w:rPr>
      </w:pPr>
    </w:p>
    <w:p w14:paraId="22C35652" w14:textId="77777777" w:rsidR="00133EA4" w:rsidRDefault="00133EA4">
      <w:pPr>
        <w:widowControl w:val="0"/>
        <w:spacing w:line="360" w:lineRule="auto"/>
        <w:ind w:left="357"/>
        <w:jc w:val="center"/>
        <w:rPr>
          <w:rFonts w:ascii="Verdana" w:hAnsi="Verdana" w:cs="Verdana"/>
          <w:b/>
          <w:sz w:val="20"/>
          <w:szCs w:val="20"/>
        </w:rPr>
      </w:pPr>
    </w:p>
    <w:p w14:paraId="3AD34DFF" w14:textId="77777777" w:rsidR="002524EC" w:rsidRDefault="002524EC">
      <w:pPr>
        <w:widowControl w:val="0"/>
        <w:spacing w:line="360" w:lineRule="auto"/>
        <w:ind w:left="357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WYKONANIE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>USŁUGI</w:t>
      </w:r>
    </w:p>
    <w:p w14:paraId="5764110B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19"/>
          <w:sz w:val="20"/>
          <w:szCs w:val="20"/>
        </w:rPr>
      </w:pPr>
      <w:r>
        <w:rPr>
          <w:rFonts w:ascii="Verdana" w:hAnsi="Verdana" w:cs="Verdana"/>
          <w:b/>
          <w:spacing w:val="-19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-19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19"/>
          <w:sz w:val="20"/>
          <w:szCs w:val="20"/>
        </w:rPr>
        <w:t>3</w:t>
      </w:r>
    </w:p>
    <w:p w14:paraId="34EEB1EE" w14:textId="77777777" w:rsidR="00C045B3" w:rsidRPr="00C045B3" w:rsidRDefault="00C045B3" w:rsidP="00C045B3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>Usługa obejmuje przygotowanie i dostarczenie gotowych posiłków dla 30 dzieci uczęszczających do Gminnego Żłobka „Akademia Malucha” w Łubowie</w:t>
      </w:r>
    </w:p>
    <w:p w14:paraId="442CD69F" w14:textId="1F7CCDE8" w:rsidR="00C045B3" w:rsidRPr="00C045B3" w:rsidRDefault="00C045B3" w:rsidP="00C045B3">
      <w:pPr>
        <w:numPr>
          <w:ilvl w:val="0"/>
          <w:numId w:val="10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>Wymagany termin realizacji: od dnia 0</w:t>
      </w:r>
      <w:r w:rsidR="0047053F">
        <w:rPr>
          <w:rFonts w:ascii="Verdana" w:hAnsi="Verdana" w:cs="Verdana"/>
          <w:sz w:val="20"/>
          <w:szCs w:val="20"/>
        </w:rPr>
        <w:t>2</w:t>
      </w:r>
      <w:r w:rsidRPr="00C045B3">
        <w:rPr>
          <w:rFonts w:ascii="Verdana" w:hAnsi="Verdana" w:cs="Verdana"/>
          <w:sz w:val="20"/>
          <w:szCs w:val="20"/>
        </w:rPr>
        <w:t>.01.202</w:t>
      </w:r>
      <w:r w:rsidR="002C031F">
        <w:rPr>
          <w:rFonts w:ascii="Verdana" w:hAnsi="Verdana" w:cs="Verdana"/>
          <w:sz w:val="20"/>
          <w:szCs w:val="20"/>
        </w:rPr>
        <w:t>3</w:t>
      </w:r>
      <w:r w:rsidRPr="00C045B3">
        <w:rPr>
          <w:rFonts w:ascii="Verdana" w:hAnsi="Verdana" w:cs="Verdana"/>
          <w:sz w:val="20"/>
          <w:szCs w:val="20"/>
        </w:rPr>
        <w:t xml:space="preserve"> r. do dnia </w:t>
      </w:r>
      <w:r w:rsidR="002C031F">
        <w:rPr>
          <w:rFonts w:ascii="Verdana" w:hAnsi="Verdana" w:cs="Verdana"/>
          <w:sz w:val="20"/>
          <w:szCs w:val="20"/>
        </w:rPr>
        <w:t>29</w:t>
      </w:r>
      <w:r w:rsidRPr="00C045B3">
        <w:rPr>
          <w:rFonts w:ascii="Verdana" w:hAnsi="Verdana" w:cs="Verdana"/>
          <w:sz w:val="20"/>
          <w:szCs w:val="20"/>
        </w:rPr>
        <w:t>.12.202</w:t>
      </w:r>
      <w:r w:rsidR="002C031F">
        <w:rPr>
          <w:rFonts w:ascii="Verdana" w:hAnsi="Verdana" w:cs="Verdana"/>
          <w:sz w:val="20"/>
          <w:szCs w:val="20"/>
        </w:rPr>
        <w:t>3</w:t>
      </w:r>
      <w:r w:rsidRPr="00C045B3">
        <w:rPr>
          <w:rFonts w:ascii="Verdana" w:hAnsi="Verdana" w:cs="Verdana"/>
          <w:sz w:val="20"/>
          <w:szCs w:val="20"/>
        </w:rPr>
        <w:t xml:space="preserve"> r.</w:t>
      </w:r>
    </w:p>
    <w:p w14:paraId="07325F77" w14:textId="77777777" w:rsidR="00C045B3" w:rsidRPr="00C045B3" w:rsidRDefault="00C045B3" w:rsidP="00C045B3">
      <w:pPr>
        <w:numPr>
          <w:ilvl w:val="0"/>
          <w:numId w:val="10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Usługa cateringu objęta przedmiotem zamówienia będzie wykonywana w dni robocze od poniedziałku do piątku z wyjątkiem miesiąca sierpnia (przerwa wakacyjna), dni ustawowo wolnych od pracy, dni wolnych od zajęć opiekuńczych w żłobku, o których Wykonawca zostanie powiadomiony w terminie minimum 3 dni, z </w:t>
      </w:r>
      <w:r w:rsidRPr="00C045B3">
        <w:rPr>
          <w:rFonts w:ascii="Verdana" w:hAnsi="Verdana" w:cs="Verdana"/>
          <w:sz w:val="20"/>
          <w:szCs w:val="20"/>
        </w:rPr>
        <w:lastRenderedPageBreak/>
        <w:t xml:space="preserve">wyjątkiem sytuacji wyjątkowych – udokumentowanych przez Zamawiającego np. konieczność czasowego zamknięcia żłobka przez służby sanitarne, czy spowodowanego sytuacjami niezależnymi od Zamawiającego. </w:t>
      </w:r>
    </w:p>
    <w:p w14:paraId="32851992" w14:textId="77777777" w:rsidR="00C045B3" w:rsidRPr="00C045B3" w:rsidRDefault="00C045B3" w:rsidP="00C045B3">
      <w:pPr>
        <w:numPr>
          <w:ilvl w:val="0"/>
          <w:numId w:val="10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Zamawiający szacuje, że  liczba dostarczanych posiłków w czasie trwania umowy może wynieść : </w:t>
      </w:r>
      <w:r w:rsidRPr="00C045B3">
        <w:rPr>
          <w:rFonts w:ascii="Verdana" w:hAnsi="Verdana" w:cs="Verdana"/>
          <w:sz w:val="20"/>
          <w:szCs w:val="20"/>
        </w:rPr>
        <w:br/>
      </w:r>
      <w:r w:rsidR="000840E6">
        <w:rPr>
          <w:rFonts w:ascii="Verdana" w:hAnsi="Verdana" w:cs="Verdana"/>
          <w:sz w:val="20"/>
          <w:szCs w:val="20"/>
        </w:rPr>
        <w:t>75</w:t>
      </w:r>
      <w:r w:rsidR="00961912">
        <w:rPr>
          <w:rFonts w:ascii="Verdana" w:hAnsi="Verdana" w:cs="Verdana"/>
          <w:sz w:val="20"/>
          <w:szCs w:val="20"/>
        </w:rPr>
        <w:t>0</w:t>
      </w:r>
      <w:r w:rsidR="000840E6">
        <w:rPr>
          <w:rFonts w:ascii="Verdana" w:hAnsi="Verdana" w:cs="Verdana"/>
          <w:sz w:val="20"/>
          <w:szCs w:val="20"/>
        </w:rPr>
        <w:t>0</w:t>
      </w:r>
      <w:r w:rsidRPr="00C045B3">
        <w:rPr>
          <w:rFonts w:ascii="Verdana" w:hAnsi="Verdana" w:cs="Verdana"/>
          <w:sz w:val="20"/>
          <w:szCs w:val="20"/>
        </w:rPr>
        <w:t xml:space="preserve"> porcji I śniadania, </w:t>
      </w:r>
      <w:r w:rsidR="000840E6">
        <w:rPr>
          <w:rFonts w:ascii="Verdana" w:hAnsi="Verdana" w:cs="Verdana"/>
          <w:sz w:val="20"/>
          <w:szCs w:val="20"/>
        </w:rPr>
        <w:t>75</w:t>
      </w:r>
      <w:r w:rsidR="00961912">
        <w:rPr>
          <w:rFonts w:ascii="Verdana" w:hAnsi="Verdana" w:cs="Verdana"/>
          <w:sz w:val="20"/>
          <w:szCs w:val="20"/>
        </w:rPr>
        <w:t>0</w:t>
      </w:r>
      <w:r w:rsidR="000840E6">
        <w:rPr>
          <w:rFonts w:ascii="Verdana" w:hAnsi="Verdana" w:cs="Verdana"/>
          <w:sz w:val="20"/>
          <w:szCs w:val="20"/>
        </w:rPr>
        <w:t>0</w:t>
      </w:r>
      <w:r w:rsidRPr="00C045B3">
        <w:rPr>
          <w:rFonts w:ascii="Verdana" w:hAnsi="Verdana" w:cs="Verdana"/>
          <w:sz w:val="20"/>
          <w:szCs w:val="20"/>
        </w:rPr>
        <w:t xml:space="preserve"> porcji II śniadania, </w:t>
      </w:r>
      <w:r w:rsidR="000840E6">
        <w:rPr>
          <w:rFonts w:ascii="Verdana" w:hAnsi="Verdana" w:cs="Verdana"/>
          <w:sz w:val="20"/>
          <w:szCs w:val="20"/>
        </w:rPr>
        <w:t>75</w:t>
      </w:r>
      <w:r w:rsidR="00961912">
        <w:rPr>
          <w:rFonts w:ascii="Verdana" w:hAnsi="Verdana" w:cs="Verdana"/>
          <w:sz w:val="20"/>
          <w:szCs w:val="20"/>
        </w:rPr>
        <w:t>0</w:t>
      </w:r>
      <w:r w:rsidR="000840E6">
        <w:rPr>
          <w:rFonts w:ascii="Verdana" w:hAnsi="Verdana" w:cs="Verdana"/>
          <w:sz w:val="20"/>
          <w:szCs w:val="20"/>
        </w:rPr>
        <w:t>0</w:t>
      </w:r>
      <w:r w:rsidRPr="00C045B3">
        <w:rPr>
          <w:rFonts w:ascii="Verdana" w:hAnsi="Verdana" w:cs="Verdana"/>
          <w:sz w:val="20"/>
          <w:szCs w:val="20"/>
        </w:rPr>
        <w:t xml:space="preserve"> porcji obiadowych, </w:t>
      </w:r>
      <w:r w:rsidR="000840E6">
        <w:rPr>
          <w:rFonts w:ascii="Verdana" w:hAnsi="Verdana" w:cs="Verdana"/>
          <w:sz w:val="20"/>
          <w:szCs w:val="20"/>
        </w:rPr>
        <w:t>75</w:t>
      </w:r>
      <w:r w:rsidR="00961912">
        <w:rPr>
          <w:rFonts w:ascii="Verdana" w:hAnsi="Verdana" w:cs="Verdana"/>
          <w:sz w:val="20"/>
          <w:szCs w:val="20"/>
        </w:rPr>
        <w:t>0</w:t>
      </w:r>
      <w:r w:rsidR="000840E6">
        <w:rPr>
          <w:rFonts w:ascii="Verdana" w:hAnsi="Verdana" w:cs="Verdana"/>
          <w:sz w:val="20"/>
          <w:szCs w:val="20"/>
        </w:rPr>
        <w:t>0</w:t>
      </w:r>
      <w:r w:rsidRPr="00C045B3">
        <w:rPr>
          <w:rFonts w:ascii="Verdana" w:hAnsi="Verdana" w:cs="Verdana"/>
          <w:sz w:val="20"/>
          <w:szCs w:val="20"/>
        </w:rPr>
        <w:t xml:space="preserve"> porcji podwieczorku. </w:t>
      </w:r>
    </w:p>
    <w:p w14:paraId="3732B880" w14:textId="77777777" w:rsidR="00C045B3" w:rsidRPr="00C045B3" w:rsidRDefault="00C045B3" w:rsidP="00C045B3">
      <w:pPr>
        <w:numPr>
          <w:ilvl w:val="0"/>
          <w:numId w:val="10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Wielkość dostaw ma charakter szacunkowy, w zależności od frekwencji dzieci lub zmiany deklaracji rodziców zgłaszających chęć żywienia dzieci, może ulec zmniejszeniu  oraz nie może stanowić podstawy do wnoszenia przez Wykonawcę jakichkolwiek roszczeń. </w:t>
      </w:r>
    </w:p>
    <w:p w14:paraId="2FDCE4C3" w14:textId="77777777" w:rsidR="00C045B3" w:rsidRPr="00C045B3" w:rsidRDefault="00C045B3" w:rsidP="00C045B3">
      <w:pPr>
        <w:numPr>
          <w:ilvl w:val="0"/>
          <w:numId w:val="10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Godziny </w:t>
      </w:r>
      <w:r w:rsidRPr="00C045B3">
        <w:rPr>
          <w:rFonts w:ascii="Verdana" w:hAnsi="Verdana" w:cs="Verdana"/>
          <w:sz w:val="20"/>
          <w:szCs w:val="20"/>
          <w:u w:val="single"/>
        </w:rPr>
        <w:t>wydawania</w:t>
      </w:r>
      <w:r w:rsidRPr="00C045B3">
        <w:rPr>
          <w:rFonts w:ascii="Verdana" w:hAnsi="Verdana" w:cs="Verdana"/>
          <w:sz w:val="20"/>
          <w:szCs w:val="20"/>
        </w:rPr>
        <w:t xml:space="preserve"> posiłków dzieciom : </w:t>
      </w:r>
    </w:p>
    <w:p w14:paraId="4840D3A6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godz. 8:15 - 8:30 - I śniadanie </w:t>
      </w:r>
    </w:p>
    <w:p w14:paraId="7A0453BA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godz. 10:00 - 10:15 - II śniadanie </w:t>
      </w:r>
    </w:p>
    <w:p w14:paraId="130D1144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godz. 11:15 - 11:45 - Obiad </w:t>
      </w:r>
    </w:p>
    <w:p w14:paraId="775C1991" w14:textId="77777777" w:rsid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godz. 14:00-:14:15 </w:t>
      </w:r>
      <w:r>
        <w:rPr>
          <w:rFonts w:ascii="Verdana" w:hAnsi="Verdana" w:cs="Verdana"/>
          <w:sz w:val="20"/>
          <w:szCs w:val="20"/>
        </w:rPr>
        <w:t>–</w:t>
      </w:r>
      <w:r w:rsidRPr="00961912">
        <w:rPr>
          <w:rFonts w:ascii="Verdana" w:hAnsi="Verdana" w:cs="Verdana"/>
          <w:sz w:val="20"/>
          <w:szCs w:val="20"/>
        </w:rPr>
        <w:t xml:space="preserve"> Podwieczorek</w:t>
      </w:r>
    </w:p>
    <w:p w14:paraId="234DD4E6" w14:textId="77777777" w:rsidR="00C045B3" w:rsidRPr="00C045B3" w:rsidRDefault="00C045B3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b/>
          <w:sz w:val="20"/>
          <w:szCs w:val="20"/>
        </w:rPr>
        <w:t>Godziny wymienione powyżej są godzinami wydawania posiłków -</w:t>
      </w:r>
      <w:r w:rsidRPr="00C045B3">
        <w:rPr>
          <w:rFonts w:ascii="Verdana" w:hAnsi="Verdana" w:cs="Verdana"/>
          <w:sz w:val="20"/>
          <w:szCs w:val="20"/>
        </w:rPr>
        <w:t xml:space="preserve"> na Wykonawcy ciąży obowiązek takiej organizacji dostaw aby wydawanie posiłków odbyło się o ustalonych porach. </w:t>
      </w:r>
    </w:p>
    <w:p w14:paraId="7BED53E4" w14:textId="77777777" w:rsidR="00C045B3" w:rsidRPr="00C045B3" w:rsidRDefault="00C045B3" w:rsidP="00C045B3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>Zamawiający zastrzega, iż godziny wydania posiłków mogą ulec zmianie w szczególności obiadu w zależności od zadeklarowania przez rodziców czasu pobytu dziecka w żłobku – istnieje możliwość dostosowania godzin dostarczania posiłków do uzasadnionej  propozycji Wykonawcy (rozbieżność maksymalnie do 15min)</w:t>
      </w:r>
    </w:p>
    <w:p w14:paraId="5AB857F3" w14:textId="77777777" w:rsidR="00C045B3" w:rsidRPr="00C045B3" w:rsidRDefault="00C045B3" w:rsidP="00C045B3">
      <w:pPr>
        <w:numPr>
          <w:ilvl w:val="0"/>
          <w:numId w:val="10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Dostarczane posiłki winny spełniać następujące warunki jakościowe: </w:t>
      </w:r>
    </w:p>
    <w:p w14:paraId="6D12E482" w14:textId="77777777" w:rsidR="00C045B3" w:rsidRPr="00C045B3" w:rsidRDefault="00C045B3" w:rsidP="00C045B3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- jadłospis powinien być urozmaicony, rodzaj potraw nie może powtarzać się w tym samym tygodniu, </w:t>
      </w:r>
    </w:p>
    <w:p w14:paraId="08D54A43" w14:textId="77777777" w:rsidR="00C045B3" w:rsidRPr="00C045B3" w:rsidRDefault="00C045B3" w:rsidP="00C045B3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- w tygodniu powinien być dostarczany co najmniej 3 razy obiad z drugim daniem mięsnym lub rybnym, </w:t>
      </w:r>
    </w:p>
    <w:p w14:paraId="798EA9B4" w14:textId="77777777" w:rsidR="00C045B3" w:rsidRPr="00C045B3" w:rsidRDefault="00C045B3" w:rsidP="00C045B3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- potrawy powinny być lekkostrawne, przygotowane z surowców wysokiej jakości, świeżych, posiadających aktualne terminy ważności, nabytych w źródłach działających zgodnie z obowiązującymi przepisami sanitarnymi i higienicznymi, naturalnych, mało przetworzonych, z ograniczoną ilością substancji dodatkowych - konserwujących, zagęszczających, barwiących lub sztucznie aromatyzowanych, zmniejszenie zużycia soli na rzecz naturalnych przypraw ziołowych, </w:t>
      </w:r>
    </w:p>
    <w:p w14:paraId="71115586" w14:textId="77777777" w:rsidR="00C045B3" w:rsidRPr="00C045B3" w:rsidRDefault="00C045B3" w:rsidP="00C045B3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-  w jadłospisie powinny przeważać potrawy gotowane, pieczone i duszone, okazjonalnie smażone, </w:t>
      </w:r>
    </w:p>
    <w:p w14:paraId="410AEEB0" w14:textId="77777777" w:rsidR="00C045B3" w:rsidRPr="00C045B3" w:rsidRDefault="00C045B3" w:rsidP="00C045B3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- w przypadku dań mięsnych należy unikać mięsa przetworzonego (mielone) na rzecz całych sztuk mięsa, wyklucza się używania produktów typu instant oraz gotowych produktów np.: mrożone pierogi, gołąbki, klopsy, używania produktów typu masłopodobnych, seropodobnych wędliny w swoim składzie mają zawierać powyżej 80% </w:t>
      </w:r>
      <w:r w:rsidRPr="00C045B3">
        <w:rPr>
          <w:rFonts w:ascii="Verdana" w:hAnsi="Verdana" w:cs="Verdana"/>
          <w:sz w:val="20"/>
          <w:szCs w:val="20"/>
        </w:rPr>
        <w:lastRenderedPageBreak/>
        <w:t xml:space="preserve">mięsa, nie mogą zawierać dodatków skrobi i soi, wykluczone jest mięso MOM (mięso odkostnione mechanicznie), </w:t>
      </w:r>
    </w:p>
    <w:p w14:paraId="5B73BD43" w14:textId="77777777" w:rsidR="00C045B3" w:rsidRPr="00C045B3" w:rsidRDefault="00C045B3" w:rsidP="00C045B3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- wyklucza się stosowania produktów z glutaminianem sodu, produktów z zawartością barwników, konserwantów i zagęszczaczy szkodliwych dla zdrowia, </w:t>
      </w:r>
    </w:p>
    <w:p w14:paraId="02309FB1" w14:textId="77777777" w:rsidR="00C045B3" w:rsidRPr="00C045B3" w:rsidRDefault="00C045B3" w:rsidP="00C045B3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- do przygotowania posiłków zalecane jest: stosowanie tłuszczów roślinnych (ograniczone stosowanie tłuszczów zwierzęcych), stosowanie dużej ilości warzyw i owoców, w tym także nasion roślin strączkowych, różnego rodzaju kasz, </w:t>
      </w:r>
    </w:p>
    <w:p w14:paraId="1E6AEF71" w14:textId="77777777" w:rsidR="00C045B3" w:rsidRPr="00C045B3" w:rsidRDefault="00C045B3" w:rsidP="00C045B3">
      <w:pPr>
        <w:spacing w:line="360" w:lineRule="auto"/>
        <w:rPr>
          <w:rFonts w:ascii="Verdana" w:hAnsi="Verdana" w:cs="Verdana"/>
          <w:sz w:val="20"/>
          <w:szCs w:val="20"/>
        </w:rPr>
      </w:pPr>
      <w:r w:rsidRPr="00C045B3">
        <w:rPr>
          <w:rFonts w:ascii="Verdana" w:hAnsi="Verdana" w:cs="Verdana"/>
          <w:sz w:val="20"/>
          <w:szCs w:val="20"/>
        </w:rPr>
        <w:t xml:space="preserve">- </w:t>
      </w:r>
      <w:r w:rsidRPr="00C045B3">
        <w:rPr>
          <w:rFonts w:ascii="Verdana" w:hAnsi="Verdana" w:cs="Verdana"/>
          <w:b/>
          <w:sz w:val="20"/>
          <w:szCs w:val="20"/>
        </w:rPr>
        <w:t>potrawy powinny posiadać konsystencję i fakturę dostosowaną danej grupy wiekowej   dzieci np. zupy krem, mięso, surówki, owoce, warzywa odpowiednio rozdrobnione</w:t>
      </w:r>
      <w:r w:rsidRPr="00C045B3">
        <w:rPr>
          <w:rFonts w:ascii="Verdana" w:hAnsi="Verdana" w:cs="Verdana"/>
          <w:sz w:val="20"/>
          <w:szCs w:val="20"/>
        </w:rPr>
        <w:t>,</w:t>
      </w:r>
    </w:p>
    <w:p w14:paraId="077086FE" w14:textId="77777777" w:rsidR="00961912" w:rsidRPr="00961912" w:rsidRDefault="00C045B3" w:rsidP="00961912">
      <w:pPr>
        <w:pStyle w:val="Akapitzlist"/>
        <w:numPr>
          <w:ilvl w:val="0"/>
          <w:numId w:val="12"/>
        </w:num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045B3">
        <w:rPr>
          <w:rFonts w:ascii="Verdana" w:hAnsi="Verdana" w:cs="Verdana"/>
          <w:sz w:val="20"/>
          <w:szCs w:val="20"/>
        </w:rPr>
        <w:t>Wykonawca w</w:t>
      </w:r>
      <w:r w:rsidR="00961912">
        <w:rPr>
          <w:rFonts w:ascii="Verdana" w:hAnsi="Verdana" w:cs="Verdana"/>
          <w:sz w:val="20"/>
          <w:szCs w:val="20"/>
        </w:rPr>
        <w:t xml:space="preserve"> ramach zamówienia dostarcza: </w:t>
      </w:r>
      <w:r w:rsidR="00961912">
        <w:rPr>
          <w:rFonts w:ascii="Verdana" w:hAnsi="Verdana" w:cs="Verdana"/>
          <w:sz w:val="20"/>
          <w:szCs w:val="20"/>
        </w:rPr>
        <w:br/>
      </w:r>
      <w:r w:rsidR="00961912" w:rsidRPr="00961912">
        <w:rPr>
          <w:rFonts w:ascii="Calibri" w:eastAsia="Calibri" w:hAnsi="Calibri"/>
          <w:sz w:val="22"/>
          <w:szCs w:val="22"/>
          <w:lang w:eastAsia="en-US"/>
        </w:rPr>
        <w:t xml:space="preserve">a) </w:t>
      </w:r>
      <w:r w:rsidR="00961912" w:rsidRPr="00961912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Śniadanie - </w:t>
      </w:r>
      <w:r w:rsidR="00961912" w:rsidRPr="00961912">
        <w:rPr>
          <w:rFonts w:ascii="Calibri" w:eastAsia="Calibri" w:hAnsi="Calibri"/>
          <w:sz w:val="22"/>
          <w:szCs w:val="22"/>
          <w:lang w:eastAsia="en-US"/>
        </w:rPr>
        <w:t>Zupa mleczna lub potrawy mleczne i mleko-pochodne: kasza manna, kluseczki z mlekiem, kluski lane na mleku, zacierka na mleku. Kasza jaglana z owocami, kasza kuskus z musem owocowym, kaszki mleczno - ryżowe, pszenno - mleczne, płatki kukurydziane z mlekiem, płatki ryżowe z mlekiem. (mleko modyfikowane do przygotowania dostarczane do Wykonawcy przez Zamawiającego). Kanapka: pieczywo mieszane, bułki, rogal mleczny.</w:t>
      </w:r>
      <w:r w:rsidR="00961912" w:rsidRPr="00961912">
        <w:rPr>
          <w:rFonts w:ascii="Calibri" w:eastAsia="Calibri" w:hAnsi="Calibri"/>
          <w:sz w:val="22"/>
          <w:szCs w:val="22"/>
          <w:lang w:eastAsia="en-US"/>
        </w:rPr>
        <w:br/>
        <w:t>Chuda wędlina, ser biały, ser żółty, serek topiony, serek biały smakowy, pasty: jajeczna,</w:t>
      </w:r>
      <w:r w:rsidR="00961912" w:rsidRPr="00961912">
        <w:rPr>
          <w:rFonts w:ascii="Calibri" w:eastAsia="Calibri" w:hAnsi="Calibri"/>
          <w:sz w:val="22"/>
          <w:szCs w:val="22"/>
          <w:lang w:eastAsia="en-US"/>
        </w:rPr>
        <w:br/>
        <w:t>rybna, warzywna ,ser biały z rzodkiewką i szczypiorkiem lub ogórkiem (wszystko tarte). Pomidor, ogórek, sałata, papryka, rzodkiewka. Parówka, jajecznica ze szczypiorkiem. Dżem, miód. Napoje: herbata, owocowa, kakao, kawa zbożowa, woda.</w:t>
      </w:r>
    </w:p>
    <w:p w14:paraId="02F76697" w14:textId="77777777" w:rsidR="00961912" w:rsidRPr="00961912" w:rsidRDefault="00961912" w:rsidP="00961912">
      <w:pPr>
        <w:suppressAutoHyphens w:val="0"/>
        <w:spacing w:after="160" w:line="259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961912">
        <w:rPr>
          <w:rFonts w:ascii="Calibri" w:eastAsia="Calibri" w:hAnsi="Calibri"/>
          <w:sz w:val="22"/>
          <w:szCs w:val="22"/>
          <w:lang w:eastAsia="en-US"/>
        </w:rPr>
        <w:t xml:space="preserve">b) </w:t>
      </w:r>
      <w:r w:rsidRPr="00961912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II Śniadanie: </w:t>
      </w:r>
      <w:r w:rsidRPr="00961912">
        <w:rPr>
          <w:rFonts w:ascii="Calibri" w:eastAsia="Calibri" w:hAnsi="Calibri"/>
          <w:sz w:val="22"/>
          <w:szCs w:val="22"/>
          <w:lang w:eastAsia="en-US"/>
        </w:rPr>
        <w:t xml:space="preserve">Musy owocowe: jabłko, banan, gruszka, brzoskwinia itp. Owoce sezonowe, jogurt naturalny z owocami, jogurty smakowe, sałatka owocowa, herbatniki, biszkopty, chrupki kukurydziane. </w:t>
      </w:r>
    </w:p>
    <w:p w14:paraId="682757B0" w14:textId="77777777" w:rsidR="00961912" w:rsidRPr="00961912" w:rsidRDefault="00961912" w:rsidP="00961912">
      <w:pPr>
        <w:suppressAutoHyphens w:val="0"/>
        <w:spacing w:after="160" w:line="259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961912">
        <w:rPr>
          <w:rFonts w:ascii="Calibri" w:eastAsia="Calibri" w:hAnsi="Calibri"/>
          <w:sz w:val="22"/>
          <w:szCs w:val="22"/>
          <w:lang w:eastAsia="en-US"/>
        </w:rPr>
        <w:t>Napoje: herbata, owocowa, soki warzywno – owocowe, woda.</w:t>
      </w:r>
    </w:p>
    <w:p w14:paraId="485BFAEB" w14:textId="77777777" w:rsidR="00961912" w:rsidRPr="00961912" w:rsidRDefault="00961912" w:rsidP="00961912">
      <w:pPr>
        <w:suppressAutoHyphens w:val="0"/>
        <w:spacing w:after="160" w:line="259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961912">
        <w:rPr>
          <w:rFonts w:ascii="Calibri" w:eastAsia="Calibri" w:hAnsi="Calibri"/>
          <w:sz w:val="22"/>
          <w:szCs w:val="22"/>
          <w:lang w:eastAsia="en-US"/>
        </w:rPr>
        <w:t xml:space="preserve">c) </w:t>
      </w:r>
      <w:r w:rsidRPr="00961912">
        <w:rPr>
          <w:rFonts w:ascii="Calibri" w:eastAsia="Calibri" w:hAnsi="Calibri"/>
          <w:b/>
          <w:bCs/>
          <w:sz w:val="22"/>
          <w:szCs w:val="22"/>
          <w:lang w:eastAsia="en-US"/>
        </w:rPr>
        <w:t>Obiad</w:t>
      </w:r>
      <w:r w:rsidRPr="00961912">
        <w:rPr>
          <w:rFonts w:ascii="Calibri" w:eastAsia="Calibri" w:hAnsi="Calibri"/>
          <w:sz w:val="22"/>
          <w:szCs w:val="22"/>
          <w:lang w:eastAsia="en-US"/>
        </w:rPr>
        <w:t>: Zupa, zupy krem; II danie: ziemniaki, ryż, makaron, kasze (kaszka kus-kus, jęczmienna, gryczana, pęczak itp.). Chude mięso, drób, ryby, jagnięcina, wieprzowina, wołowina. Warzywa: szpinak, buraki, marchewka, groszek zielony, brokuły, kalafior, sałata, ogórek zielony, fasolka szparagowa, brukselka.</w:t>
      </w:r>
    </w:p>
    <w:p w14:paraId="0BB5DD25" w14:textId="77777777" w:rsidR="00961912" w:rsidRPr="00961912" w:rsidRDefault="00961912" w:rsidP="00961912">
      <w:pPr>
        <w:suppressAutoHyphens w:val="0"/>
        <w:spacing w:after="160" w:line="259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961912">
        <w:rPr>
          <w:rFonts w:ascii="Calibri" w:eastAsia="Calibri" w:hAnsi="Calibri"/>
          <w:sz w:val="22"/>
          <w:szCs w:val="22"/>
          <w:lang w:eastAsia="en-US"/>
        </w:rPr>
        <w:t>Naleśnik z serem, ze szpinakiem, owocami, kluski "leniwe" z bułką tartą i masłem, łazanki</w:t>
      </w:r>
      <w:r w:rsidRPr="00961912">
        <w:rPr>
          <w:rFonts w:ascii="Calibri" w:eastAsia="Calibri" w:hAnsi="Calibri"/>
          <w:sz w:val="22"/>
          <w:szCs w:val="22"/>
          <w:lang w:eastAsia="en-US"/>
        </w:rPr>
        <w:br/>
        <w:t>z mięsem i kapustą kiszoną, spaghetti z mięsem, kluski z serem i ze śmietaną, ryż zapiekany z jabłkiem, pyzy drożdżowe z musem owocowym lub gulaszem, kluski śląskie z sosem, placki ziemniaczane, gołąbki, racuszki z sosem owocowym lub z jabłkiem,  </w:t>
      </w:r>
    </w:p>
    <w:p w14:paraId="5AF18AC3" w14:textId="77777777" w:rsidR="00961912" w:rsidRPr="00961912" w:rsidRDefault="00961912" w:rsidP="00961912">
      <w:pPr>
        <w:suppressAutoHyphens w:val="0"/>
        <w:spacing w:after="160" w:line="259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961912">
        <w:rPr>
          <w:rFonts w:ascii="Calibri" w:eastAsia="Calibri" w:hAnsi="Calibri"/>
          <w:sz w:val="22"/>
          <w:szCs w:val="22"/>
          <w:lang w:eastAsia="en-US"/>
        </w:rPr>
        <w:t>Napoje: kompot, herbata z cytryną, herbata owocowa, woda.</w:t>
      </w:r>
    </w:p>
    <w:p w14:paraId="7F654F20" w14:textId="77777777" w:rsidR="00961912" w:rsidRPr="00961912" w:rsidRDefault="00961912" w:rsidP="00961912">
      <w:pPr>
        <w:suppressAutoHyphens w:val="0"/>
        <w:spacing w:after="160" w:line="259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961912">
        <w:rPr>
          <w:rFonts w:ascii="Calibri" w:eastAsia="Calibri" w:hAnsi="Calibri"/>
          <w:sz w:val="22"/>
          <w:szCs w:val="22"/>
          <w:lang w:eastAsia="en-US"/>
        </w:rPr>
        <w:t>Minimum raz w tygodniu ryba, dwa razy w tygodniu posiłek mięsny, do każdego posiłku</w:t>
      </w:r>
      <w:r w:rsidRPr="00961912">
        <w:rPr>
          <w:rFonts w:ascii="Calibri" w:eastAsia="Calibri" w:hAnsi="Calibri"/>
          <w:sz w:val="22"/>
          <w:szCs w:val="22"/>
          <w:lang w:eastAsia="en-US"/>
        </w:rPr>
        <w:br/>
        <w:t>surówka, warzywa, kompot.</w:t>
      </w:r>
      <w:r w:rsidRPr="00961912">
        <w:rPr>
          <w:rFonts w:ascii="Calibri" w:eastAsia="Calibri" w:hAnsi="Calibri"/>
          <w:sz w:val="22"/>
          <w:szCs w:val="22"/>
          <w:lang w:eastAsia="en-US"/>
        </w:rPr>
        <w:br/>
        <w:t xml:space="preserve">c) </w:t>
      </w:r>
      <w:r w:rsidRPr="00961912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Podwieczorek: </w:t>
      </w:r>
    </w:p>
    <w:p w14:paraId="6C997B3A" w14:textId="77777777" w:rsidR="00961912" w:rsidRPr="00961912" w:rsidRDefault="00961912" w:rsidP="00961912">
      <w:pPr>
        <w:suppressAutoHyphens w:val="0"/>
        <w:spacing w:after="160" w:line="259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961912">
        <w:rPr>
          <w:rFonts w:ascii="Calibri" w:eastAsia="Calibri" w:hAnsi="Calibri"/>
          <w:sz w:val="22"/>
          <w:szCs w:val="22"/>
          <w:lang w:eastAsia="en-US"/>
        </w:rPr>
        <w:t>Kisiel z owocami, budyń, mus owocowy, kasza manna na gęsto z sokiem, serek waniliowy z owocami (jagody, maliny). Biszkopty, chrupki kukurydziane, herbatniki, chałka, bułka rozetka, ciasto drożdżowe, biszkoptowe. Owoce sezonowe.</w:t>
      </w:r>
    </w:p>
    <w:p w14:paraId="571962F8" w14:textId="77777777" w:rsidR="00961912" w:rsidRPr="00961912" w:rsidRDefault="00961912" w:rsidP="00961912">
      <w:pPr>
        <w:suppressAutoHyphens w:val="0"/>
        <w:spacing w:after="160" w:line="259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961912">
        <w:rPr>
          <w:rFonts w:ascii="Calibri" w:eastAsia="Calibri" w:hAnsi="Calibri"/>
          <w:sz w:val="22"/>
          <w:szCs w:val="22"/>
          <w:lang w:eastAsia="en-US"/>
        </w:rPr>
        <w:t>Napoje: herbata owocowa, soki warzywno – owocowe, woda.</w:t>
      </w:r>
    </w:p>
    <w:p w14:paraId="03F6AA86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b/>
          <w:bCs/>
          <w:sz w:val="20"/>
          <w:szCs w:val="20"/>
        </w:rPr>
      </w:pPr>
      <w:r w:rsidRPr="00961912">
        <w:rPr>
          <w:rFonts w:ascii="Verdana" w:hAnsi="Verdana" w:cs="Verdana"/>
          <w:b/>
          <w:bCs/>
          <w:sz w:val="20"/>
          <w:szCs w:val="20"/>
        </w:rPr>
        <w:t xml:space="preserve">Jadłospis, zawierający informacje na temat wartości kalorycznej posiłków, informacje o alergenach układany będzie przez Wykonawcę na okres 5 dni roboczych ( 1 tydzień) i zatwierdzony przez osobę posiadającą uprawnienia dietetyka lub technologa żywienia ze strony Wykonawcy; dostarczany Zamawiającemu do wcześniejszego zatwierdzenia. Wszelkie zmiany w </w:t>
      </w:r>
      <w:r w:rsidRPr="00961912">
        <w:rPr>
          <w:rFonts w:ascii="Verdana" w:hAnsi="Verdana" w:cs="Verdana"/>
          <w:b/>
          <w:bCs/>
          <w:sz w:val="20"/>
          <w:szCs w:val="20"/>
        </w:rPr>
        <w:lastRenderedPageBreak/>
        <w:t>jadłospisie sugerowane przez Zamawiającego będą wiążące dla Wykonawcy.</w:t>
      </w:r>
    </w:p>
    <w:p w14:paraId="28F895C5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b/>
          <w:bCs/>
          <w:sz w:val="20"/>
          <w:szCs w:val="20"/>
        </w:rPr>
      </w:pPr>
      <w:r w:rsidRPr="00961912">
        <w:rPr>
          <w:rFonts w:ascii="Verdana" w:hAnsi="Verdana" w:cs="Verdana"/>
          <w:b/>
          <w:bCs/>
          <w:sz w:val="20"/>
          <w:szCs w:val="20"/>
        </w:rPr>
        <w:t xml:space="preserve">Wykonawca winien przedstawić do umowy przykładowy jadłospis na okres 1 miesiąca od daty podpisania umowy dot. realizacji przedmiotu zamówienia, wraz z gramaturą posiłków oraz poszczególnymi alergenami opracowany zgodnie z wymogami żywienia zalecanymi przez Instytut Matki i Dziecka dla dzieci w wieku od 20 tygodnia życia do 3 lat oraz zgodnie z obowiązującymi normami żywieniowymi wg Instytutu Żywności i Żywienia im. prof. dra med. Aleksandra Szczygła w Warszawie. Jadłospis winien być przygotowany przez dietetyka lub technologa żywienia. </w:t>
      </w:r>
    </w:p>
    <w:p w14:paraId="63967E28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>Wykonawca na żądanie Zamawiającego przedstawi wykaz stosowanych do przygotowania posiłków produktów i surowców wraz z nazwami producentów.</w:t>
      </w:r>
    </w:p>
    <w:p w14:paraId="1F72AB56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Wykonawca zobowiązuje się do ograniczenia stosowania produktów przetworzonych na poczet innych wartościowych produktów odżywczych. </w:t>
      </w:r>
    </w:p>
    <w:p w14:paraId="0D23BDD0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W jadłospisie należy uwzględnić stosowanie diety: ogólnej, jarskiej, bezmlecznej, bezglutenowej oraz innych diet pokarmowych w zależności od indywidualnych potrzeb dzieci zgodnie z informacją otrzymaną od Zamawiającego. </w:t>
      </w:r>
    </w:p>
    <w:p w14:paraId="2F35978D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Wykonawca zobowiązuje się do: </w:t>
      </w:r>
    </w:p>
    <w:p w14:paraId="3603BE89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>-</w:t>
      </w:r>
      <w:r w:rsidRPr="0096191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61912">
        <w:rPr>
          <w:rFonts w:ascii="Verdana" w:hAnsi="Verdana" w:cs="Verdana"/>
          <w:sz w:val="20"/>
          <w:szCs w:val="20"/>
        </w:rPr>
        <w:t>posiadania pełnych uprawnień potrzebnych do świadczenia usługi wydanych przez Państwowego Powiatowego Inspektora Sanitarnego.</w:t>
      </w:r>
    </w:p>
    <w:p w14:paraId="48B15E18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>- sposobu dowożenia i stanu posiłków spełniającego wymogi Państwowej Stacji Sanitarno-Epidemiologicznej .</w:t>
      </w:r>
    </w:p>
    <w:p w14:paraId="57738DC4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- zapewnienia ilości posiłków zgodnej z zapotrzebowaniem złożonym na dany dzień przez Zamawiającego. </w:t>
      </w:r>
    </w:p>
    <w:p w14:paraId="07128A3F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>-przedstawiania Dyrektorowi Żłobka jadłospis do zatwierdzenia w każdy piątek poprzedzający dany tydzień na adres mailowy: zlobek@lubowo.pl. Zamawiający ma prawo dokonywania zmian w jadłospisie przedstawionym przez Wykonawcę.</w:t>
      </w:r>
    </w:p>
    <w:p w14:paraId="6D4E57E5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-  przygotowywania posiłków z uwzględnieniem wymogów z 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jednostkach, (Dz. U. 2016 poz. 1154 ze zmianami) </w:t>
      </w:r>
    </w:p>
    <w:p w14:paraId="718ED131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>- przygotowywania posiłków zgodnie z obowiązującymi normami i przepisami prawa.</w:t>
      </w:r>
      <w:r w:rsidRPr="00961912">
        <w:rPr>
          <w:rFonts w:ascii="Verdana" w:hAnsi="Verdana" w:cs="Verdana"/>
          <w:sz w:val="20"/>
          <w:szCs w:val="20"/>
        </w:rPr>
        <w:br/>
        <w:t xml:space="preserve">- przygotowania posiłków zgodnie z zasadami określonymi w ustawie dnia 25.08.2006 r. o bezpieczeństwie żywności i żywienia (t. j. Dz. U. z 2018 r. poz. 1541 ze zm. ) łącznie z przepisami wykonawczymi do tej ustawy oraz zgodnie z Rozporządzeniem Parlamentu Europejskiego i Rady nr 852/2004/WE z dnia 29.04.2004 r. w sprawie higieny żywności i żywienia (Dz. U. UE L139 z dnia 30.04.2004r.). </w:t>
      </w:r>
    </w:p>
    <w:p w14:paraId="0EFC3F50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-  przygotowania posiłków spełniających Normy żywieniowe zgodne z polskimi normami żywieniowymi dla dzieci w wieku od 20 miesiąca do 3 lat. </w:t>
      </w:r>
    </w:p>
    <w:p w14:paraId="7E1592EF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lastRenderedPageBreak/>
        <w:t>- przygotowania posiłków o najwyższym standardzie, na bazie produktów najwyższej jakości i normami bezpieczeństwa zgodnymi ze standardami HACCP, w jakości i konsystencji potraw odpowiednich dla dzieci w wieku 20 tygodnia życia do 3 lat. Posiłki muszą spełniać wymogi żywieniowe zalecane przez Instytut Matki i Dziecka dla dzieci w wieku do 3 lat oraz zgodnie z obowiązującymi normami żywieniowymi wg Instytutu Żywności i Żywienia im. prof. dra med. Aleksandra Szczygła w Warszawie.</w:t>
      </w:r>
    </w:p>
    <w:p w14:paraId="1CB2E7D7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- uwzględniania przy planowaniu posiłków zalecanej wartości energetycznej oraz uwzględniania normy produktów. </w:t>
      </w:r>
    </w:p>
    <w:p w14:paraId="1674F741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>- zachowania diet pokarmowych w zależności od indywidualnych potrzeb dzieci, zgodnie z informacją otrzymaną od Zamawiającego (np. posiłki z zaleceniami diety bezmlecznej i bezglutenowej, uwzględnienie indywidualnych potrzeb alergików),</w:t>
      </w:r>
    </w:p>
    <w:p w14:paraId="203E2B6B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- przechowywania zgodnie z wymogami Rozporządzenia Ministra Zdrowia z dnia 17 kwietnia 2007 roku w sprawie pobierania i przechowywania próbek żywności przez zakłady żywienia zbiorowego typu zamkniętego (Dz. U. z 2007 roku Nr 80, poz. 545 ze zm.) próbek pokarmowych ze wszystkich przygotowanych i dostarczanych posiłków, każdego dnia przez okres 72 godzin z oznaczeniem daty, godziny, zawartości próbki pokarmowej z podpisem osoby odpowiedzialnej za pobieranie tych próbek. </w:t>
      </w:r>
    </w:p>
    <w:p w14:paraId="0C146132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Zamawiający zastrzega sobie prawo bieżącej kontroli w zakresie przestrzegania przez Wykonawcę przepisów dotyczących technologii produkcji i jakości wykonywanych usług. </w:t>
      </w:r>
      <w:r w:rsidRPr="00961912">
        <w:rPr>
          <w:rFonts w:ascii="Verdana" w:hAnsi="Verdana" w:cs="Verdana"/>
          <w:sz w:val="20"/>
          <w:szCs w:val="20"/>
        </w:rPr>
        <w:br/>
        <w:t>-  dostarczania posiłków na własny koszt i ryzyko, własnym transportem spełniającym warunki sanitarne w specjalistycznych termosach gwarantujących utrzymanie odpowiedniej temperatury oraz jakości przewożonych posiłków - zgodnie z przepisami prawa; na Wykonawcy będzie spoczywał również obowiązek odbierania termosów oraz ich mycia i wyparzania.</w:t>
      </w:r>
    </w:p>
    <w:p w14:paraId="04E16CEC" w14:textId="77777777" w:rsidR="00961912" w:rsidRPr="00961912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>- odbierania odpadów pokonsumpcyjnych w przystosowanych do tego celu pojemnikach niezależnie od ich ilości.</w:t>
      </w:r>
    </w:p>
    <w:p w14:paraId="571C3E39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Przygotowane posiłki powinny posiadać temperaturę zgodną z wymogami, minimalna temperatura zupy winna wynosić +75oC, drugiego dania +63oC, płynów +80oC, a maksymalna temperatura produktów zimnych (surówki) +4oC. Odbiór miesięczny dostarczonych posiłków potwierdzony będzie każdorazowo protokołem ich dostarczania, z wyszczególnieniem ilości dostarczonych posiłków, podpisem upoważnionego pracownika Zamawiającego oraz Wykonawcy. </w:t>
      </w:r>
    </w:p>
    <w:p w14:paraId="718BFC27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Personel Wykonawcy winien posiadać bieżące przeszkolenie z zakresu BHP oraz HACCP, a także aktualne książeczki zdrowia. Wykonawca odpowiada prawnie za żywienie dzieci przed Powiatowym Państwowym Inspektorem Sanitarnym. </w:t>
      </w:r>
    </w:p>
    <w:p w14:paraId="22555024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Wykonawca jest odpowiedzialny za zgodność z warunkami jakościowymi opisanymi dla przedmiotu zamówienia. </w:t>
      </w:r>
    </w:p>
    <w:p w14:paraId="3DF0452D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Zamawiający nie ponosi odpowiedzialności za szkodę wyrządzoną przez Wykonawcę podczas wykonywania przedmiotu zamówienia. </w:t>
      </w:r>
    </w:p>
    <w:p w14:paraId="459AAFDB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lastRenderedPageBreak/>
        <w:t xml:space="preserve">Wykonawca, na każde żądanie Zamawiającego, zobowiązany jest do przygotowania dodatkowego zestawu posiłków do wglądu i kontroli dla Zamawiającego. Wykonawca zostanie poinformowany o kontroli z 1 dniowym wyprzedzeniem przez Zamawiającego. Ponadto przedstawiciel Zamawiającego ma prawo kontrolować w każdej chwili rodzaj i jakość produktów, z których będą sporządzane posiłki, a także przestrzeganie przez Wykonawcę i jego pracowników wymogów wynikających z Umowy, SIWZ oraz z przepisów dotyczących produkcji i jakości świadczonych usług. Zakwestionowane przez przedstawiciela Zamawiającego posiłki pod względem ilości i jakości podlegać będą wymianie na koszt Wykonawcy. </w:t>
      </w:r>
    </w:p>
    <w:p w14:paraId="5A593C99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>W przypadku awarii lub innych nieprzewidzianych zdarzeń Wykonawca jest zobowiązany zapewnić posiłki o nie gorszej jakości na swój koszt z innych źródeł w czasie zgodnym z niniejszą SIWZ</w:t>
      </w:r>
    </w:p>
    <w:p w14:paraId="2C76A3D5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Zamawiający zastrzega sobie prawo do zmiany ilości dostarczanych posiłków zgodnie z aktualnym stanem osobowym żłobka – wielkość zamówienia na każdy dzień będzie podawana telefonicznie poprzez wiadomość sms, przez wyznaczonego przedstawiciela Zamawiającego wyznaczonemu pracownikowi Wykonawcy w dniu wydawania posiłków do godz. 8.30. </w:t>
      </w:r>
    </w:p>
    <w:p w14:paraId="5E77EB95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Cena brutto jednodniowego posiłku dla jednego dziecka winna zawierać koszt przygotowania, dostarczenia posiłku. </w:t>
      </w:r>
    </w:p>
    <w:p w14:paraId="39959EBA" w14:textId="77777777" w:rsidR="00961912" w:rsidRPr="00961912" w:rsidRDefault="00961912" w:rsidP="00961912">
      <w:pPr>
        <w:numPr>
          <w:ilvl w:val="0"/>
          <w:numId w:val="12"/>
        </w:num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 xml:space="preserve">Zamawiający zastrzega sobie prawo ograniczenia przedmiotu zamówienia w zakresie ilościowym, w przypadku gdy z powodów ekonomicznych, bieżących potrzeb lub innych nie będzie to leżało w interesie Zamawiającego. W związku z ograniczeniem przez Zamawiającego przedmiotu zamówienia Wykonawcy nie będą przysługiwały żadne roszczenia z tytułu zmniejszenia zamówienia w stosunku do Zamawiającego. </w:t>
      </w:r>
    </w:p>
    <w:p w14:paraId="3BF7191E" w14:textId="77777777" w:rsidR="002524EC" w:rsidRDefault="00961912" w:rsidP="00961912">
      <w:pPr>
        <w:spacing w:line="360" w:lineRule="auto"/>
        <w:rPr>
          <w:rFonts w:ascii="Verdana" w:hAnsi="Verdana" w:cs="Verdana"/>
          <w:sz w:val="20"/>
          <w:szCs w:val="20"/>
        </w:rPr>
      </w:pPr>
      <w:r w:rsidRPr="00961912">
        <w:rPr>
          <w:rFonts w:ascii="Verdana" w:hAnsi="Verdana" w:cs="Verdana"/>
          <w:sz w:val="20"/>
          <w:szCs w:val="20"/>
        </w:rPr>
        <w:t>Zamawiający przyjmuje na siebie wszystkie sprawy organizacyjne związane z bezpośrednim wydawaniem posiłków dzieciom.</w:t>
      </w:r>
    </w:p>
    <w:p w14:paraId="118B5BAF" w14:textId="77777777" w:rsidR="002524EC" w:rsidRDefault="002524EC">
      <w:pPr>
        <w:pStyle w:val="Nagwek1"/>
        <w:numPr>
          <w:ilvl w:val="0"/>
          <w:numId w:val="0"/>
        </w:numPr>
        <w:tabs>
          <w:tab w:val="clear" w:pos="360"/>
        </w:tabs>
        <w:spacing w:after="0"/>
        <w:rPr>
          <w:rFonts w:ascii="Verdana" w:hAnsi="Verdana" w:cs="Verdana"/>
          <w:spacing w:val="-6"/>
          <w:sz w:val="20"/>
          <w:szCs w:val="20"/>
        </w:rPr>
      </w:pPr>
    </w:p>
    <w:p w14:paraId="2A48FC80" w14:textId="77777777" w:rsidR="002524EC" w:rsidRDefault="002524EC">
      <w:pPr>
        <w:pStyle w:val="Nagwek1"/>
        <w:numPr>
          <w:ilvl w:val="0"/>
          <w:numId w:val="0"/>
        </w:numPr>
        <w:tabs>
          <w:tab w:val="clear" w:pos="360"/>
        </w:tabs>
        <w:spacing w:after="0"/>
        <w:rPr>
          <w:rFonts w:ascii="Verdana" w:hAnsi="Verdana" w:cs="Verdana"/>
          <w:spacing w:val="-6"/>
          <w:sz w:val="20"/>
          <w:szCs w:val="20"/>
        </w:rPr>
      </w:pPr>
      <w:r>
        <w:rPr>
          <w:rFonts w:ascii="Verdana" w:hAnsi="Verdana" w:cs="Verdana"/>
          <w:spacing w:val="-6"/>
          <w:sz w:val="20"/>
          <w:szCs w:val="20"/>
        </w:rPr>
        <w:t>ODBIÓR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="00E84D8E">
        <w:rPr>
          <w:rFonts w:ascii="Verdana" w:hAnsi="Verdana" w:cs="Verdana"/>
          <w:spacing w:val="-6"/>
          <w:sz w:val="20"/>
          <w:szCs w:val="20"/>
        </w:rPr>
        <w:t>USŁUG</w:t>
      </w:r>
    </w:p>
    <w:p w14:paraId="4D0B8F9E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5"/>
          <w:sz w:val="20"/>
          <w:szCs w:val="20"/>
        </w:rPr>
      </w:pPr>
      <w:r>
        <w:rPr>
          <w:rFonts w:ascii="Verdana" w:hAnsi="Verdana" w:cs="Verdana"/>
          <w:b/>
          <w:spacing w:val="-5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5"/>
          <w:sz w:val="20"/>
          <w:szCs w:val="20"/>
        </w:rPr>
        <w:t>4</w:t>
      </w:r>
    </w:p>
    <w:p w14:paraId="4F91876D" w14:textId="77777777" w:rsidR="002524EC" w:rsidRPr="00952DA4" w:rsidRDefault="002524EC">
      <w:pPr>
        <w:widowControl w:val="0"/>
        <w:numPr>
          <w:ilvl w:val="0"/>
          <w:numId w:val="4"/>
        </w:numPr>
        <w:tabs>
          <w:tab w:val="left" w:pos="717"/>
        </w:tabs>
        <w:spacing w:line="360" w:lineRule="auto"/>
        <w:jc w:val="both"/>
        <w:rPr>
          <w:rFonts w:ascii="Verdana" w:hAnsi="Verdana" w:cs="Verdana"/>
          <w:spacing w:val="3"/>
          <w:sz w:val="20"/>
          <w:szCs w:val="20"/>
        </w:rPr>
      </w:pPr>
      <w:r w:rsidRPr="00952DA4">
        <w:rPr>
          <w:rFonts w:ascii="Verdana" w:hAnsi="Verdana" w:cs="Verdana"/>
          <w:spacing w:val="2"/>
          <w:sz w:val="20"/>
          <w:szCs w:val="20"/>
        </w:rPr>
        <w:t>Odbiór</w:t>
      </w:r>
      <w:r w:rsidRPr="00952DA4"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2"/>
          <w:sz w:val="20"/>
          <w:szCs w:val="20"/>
        </w:rPr>
        <w:t>usługi</w:t>
      </w:r>
      <w:r w:rsidRPr="00952DA4"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2"/>
          <w:sz w:val="20"/>
          <w:szCs w:val="20"/>
        </w:rPr>
        <w:t>następuje</w:t>
      </w:r>
      <w:r w:rsidRPr="00952DA4"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na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podstawie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protokołu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odbioru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podpisanego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przez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przedstawicieli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obu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stron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Umowy.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Warunkiem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podpisania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protokołu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odbioru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jest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w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szczególności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wykonanie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usługi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bez</w:t>
      </w:r>
      <w:r w:rsidRPr="00952DA4"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 w:rsidRPr="00952DA4">
        <w:rPr>
          <w:rFonts w:ascii="Verdana" w:hAnsi="Verdana" w:cs="Verdana"/>
          <w:spacing w:val="3"/>
          <w:sz w:val="20"/>
          <w:szCs w:val="20"/>
        </w:rPr>
        <w:t>zastrzeżeń.</w:t>
      </w:r>
    </w:p>
    <w:p w14:paraId="1D053113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4"/>
          <w:sz w:val="20"/>
          <w:szCs w:val="20"/>
        </w:rPr>
      </w:pPr>
    </w:p>
    <w:p w14:paraId="6B385C86" w14:textId="77777777" w:rsidR="002524EC" w:rsidRDefault="00E84D8E">
      <w:pPr>
        <w:spacing w:line="360" w:lineRule="auto"/>
        <w:jc w:val="center"/>
        <w:rPr>
          <w:rFonts w:ascii="Verdana" w:hAnsi="Verdana" w:cs="Verdana"/>
          <w:b/>
          <w:spacing w:val="-4"/>
          <w:sz w:val="20"/>
          <w:szCs w:val="20"/>
        </w:rPr>
      </w:pPr>
      <w:r>
        <w:rPr>
          <w:rFonts w:ascii="Verdana" w:hAnsi="Verdana" w:cs="Verdana"/>
          <w:b/>
          <w:spacing w:val="-4"/>
          <w:sz w:val="20"/>
          <w:szCs w:val="20"/>
        </w:rPr>
        <w:t>JAKOŚĆ USŁUG</w:t>
      </w:r>
    </w:p>
    <w:p w14:paraId="6C426A7A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7"/>
          <w:sz w:val="20"/>
          <w:szCs w:val="20"/>
        </w:rPr>
      </w:pPr>
      <w:r>
        <w:rPr>
          <w:rFonts w:ascii="Verdana" w:hAnsi="Verdana" w:cs="Verdana"/>
          <w:b/>
          <w:spacing w:val="-7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7"/>
          <w:sz w:val="20"/>
          <w:szCs w:val="20"/>
        </w:rPr>
        <w:t>5</w:t>
      </w:r>
    </w:p>
    <w:p w14:paraId="4AFBB671" w14:textId="77777777" w:rsidR="002524EC" w:rsidRDefault="002524EC">
      <w:pPr>
        <w:widowControl w:val="0"/>
        <w:numPr>
          <w:ilvl w:val="0"/>
          <w:numId w:val="5"/>
        </w:numPr>
        <w:tabs>
          <w:tab w:val="left" w:pos="717"/>
        </w:tabs>
        <w:spacing w:line="360" w:lineRule="auto"/>
        <w:jc w:val="both"/>
        <w:rPr>
          <w:rFonts w:ascii="Verdana" w:hAnsi="Verdana" w:cs="Verdana"/>
          <w:spacing w:val="8"/>
          <w:sz w:val="20"/>
          <w:szCs w:val="20"/>
        </w:rPr>
      </w:pPr>
      <w:r>
        <w:rPr>
          <w:rFonts w:ascii="Verdana" w:hAnsi="Verdana" w:cs="Verdana"/>
          <w:spacing w:val="8"/>
          <w:sz w:val="20"/>
          <w:szCs w:val="20"/>
        </w:rPr>
        <w:t>Wykonawca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zobowiązuje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się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wykonywać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przedmiot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umowy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zgodnie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ze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 w:rsidR="00C045B3">
        <w:rPr>
          <w:rFonts w:ascii="Verdana" w:hAnsi="Verdana" w:cs="Verdana"/>
          <w:spacing w:val="8"/>
          <w:sz w:val="20"/>
          <w:szCs w:val="20"/>
        </w:rPr>
        <w:t xml:space="preserve">zapytaniem, opisem przedmiotu zamówienia oraz 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wszelkimi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obostrzeniami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dot.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specyfiki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przedmiotu</w:t>
      </w:r>
      <w:r>
        <w:rPr>
          <w:rFonts w:ascii="Verdana" w:eastAsia="Verdana" w:hAnsi="Verdana" w:cs="Verdana"/>
          <w:spacing w:val="8"/>
          <w:sz w:val="20"/>
          <w:szCs w:val="20"/>
        </w:rPr>
        <w:t xml:space="preserve"> </w:t>
      </w:r>
      <w:r>
        <w:rPr>
          <w:rFonts w:ascii="Verdana" w:hAnsi="Verdana" w:cs="Verdana"/>
          <w:spacing w:val="8"/>
          <w:sz w:val="20"/>
          <w:szCs w:val="20"/>
        </w:rPr>
        <w:t>zamówienia.</w:t>
      </w:r>
    </w:p>
    <w:p w14:paraId="3592EB16" w14:textId="77777777" w:rsidR="00D6318A" w:rsidRDefault="00D6318A" w:rsidP="00D6318A">
      <w:pPr>
        <w:widowControl w:val="0"/>
        <w:tabs>
          <w:tab w:val="left" w:pos="717"/>
        </w:tabs>
        <w:spacing w:line="360" w:lineRule="auto"/>
        <w:ind w:left="360"/>
        <w:jc w:val="both"/>
        <w:rPr>
          <w:rFonts w:ascii="Verdana" w:hAnsi="Verdana" w:cs="Verdana"/>
          <w:spacing w:val="8"/>
          <w:sz w:val="20"/>
          <w:szCs w:val="20"/>
        </w:rPr>
      </w:pPr>
    </w:p>
    <w:p w14:paraId="60518342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8"/>
          <w:sz w:val="20"/>
          <w:szCs w:val="20"/>
        </w:rPr>
      </w:pPr>
    </w:p>
    <w:p w14:paraId="322553C5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8"/>
          <w:sz w:val="20"/>
          <w:szCs w:val="20"/>
        </w:rPr>
      </w:pPr>
      <w:r>
        <w:rPr>
          <w:rFonts w:ascii="Verdana" w:hAnsi="Verdana" w:cs="Verdana"/>
          <w:b/>
          <w:spacing w:val="-8"/>
          <w:sz w:val="20"/>
          <w:szCs w:val="20"/>
        </w:rPr>
        <w:lastRenderedPageBreak/>
        <w:t>TERMINY/ZMIANY</w:t>
      </w:r>
      <w:r>
        <w:rPr>
          <w:rFonts w:ascii="Verdana" w:eastAsia="Verdana" w:hAnsi="Verdana" w:cs="Verdana"/>
          <w:b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8"/>
          <w:sz w:val="20"/>
          <w:szCs w:val="20"/>
        </w:rPr>
        <w:t>UMOWY</w:t>
      </w:r>
    </w:p>
    <w:p w14:paraId="5D0B6968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5"/>
          <w:sz w:val="20"/>
          <w:szCs w:val="20"/>
        </w:rPr>
      </w:pPr>
      <w:r>
        <w:rPr>
          <w:rFonts w:ascii="Verdana" w:hAnsi="Verdana" w:cs="Verdana"/>
          <w:b/>
          <w:spacing w:val="-5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5"/>
          <w:sz w:val="20"/>
          <w:szCs w:val="20"/>
        </w:rPr>
        <w:t>6</w:t>
      </w:r>
    </w:p>
    <w:p w14:paraId="19D7A781" w14:textId="77777777" w:rsidR="002524EC" w:rsidRDefault="002524EC">
      <w:pPr>
        <w:widowControl w:val="0"/>
        <w:tabs>
          <w:tab w:val="left" w:pos="1080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Terminy:</w:t>
      </w:r>
    </w:p>
    <w:p w14:paraId="0141C8D9" w14:textId="15503375" w:rsidR="00F608EB" w:rsidRPr="00F608EB" w:rsidRDefault="00F608EB">
      <w:pPr>
        <w:spacing w:line="360" w:lineRule="auto"/>
        <w:jc w:val="both"/>
        <w:rPr>
          <w:rFonts w:ascii="Verdana" w:hAnsi="Verdana" w:cs="Verdana"/>
          <w:b/>
          <w:sz w:val="20"/>
          <w:szCs w:val="20"/>
        </w:rPr>
      </w:pPr>
      <w:r w:rsidRPr="00F608EB">
        <w:rPr>
          <w:rFonts w:ascii="Verdana" w:hAnsi="Verdana" w:cs="Verdana"/>
          <w:b/>
          <w:sz w:val="20"/>
          <w:szCs w:val="20"/>
        </w:rPr>
        <w:t xml:space="preserve">Wykonanie </w:t>
      </w:r>
      <w:r>
        <w:rPr>
          <w:rFonts w:ascii="Verdana" w:hAnsi="Verdana" w:cs="Verdana"/>
          <w:b/>
          <w:sz w:val="20"/>
          <w:szCs w:val="20"/>
        </w:rPr>
        <w:t>zamówienia</w:t>
      </w:r>
      <w:r w:rsidRPr="00F608EB">
        <w:rPr>
          <w:rFonts w:ascii="Verdana" w:hAnsi="Verdana" w:cs="Verdana"/>
          <w:b/>
          <w:sz w:val="20"/>
          <w:szCs w:val="20"/>
        </w:rPr>
        <w:t xml:space="preserve">: od </w:t>
      </w:r>
      <w:r w:rsidR="00185B52">
        <w:rPr>
          <w:rFonts w:ascii="Verdana" w:hAnsi="Verdana" w:cs="Verdana"/>
          <w:b/>
          <w:sz w:val="20"/>
          <w:szCs w:val="20"/>
        </w:rPr>
        <w:t>0</w:t>
      </w:r>
      <w:r w:rsidR="0047053F">
        <w:rPr>
          <w:rFonts w:ascii="Verdana" w:hAnsi="Verdana" w:cs="Verdana"/>
          <w:b/>
          <w:sz w:val="20"/>
          <w:szCs w:val="20"/>
        </w:rPr>
        <w:t>2</w:t>
      </w:r>
      <w:r w:rsidR="00185B52">
        <w:rPr>
          <w:rFonts w:ascii="Verdana" w:hAnsi="Verdana" w:cs="Verdana"/>
          <w:b/>
          <w:sz w:val="20"/>
          <w:szCs w:val="20"/>
        </w:rPr>
        <w:t>.01.202</w:t>
      </w:r>
      <w:r w:rsidR="00D6318A">
        <w:rPr>
          <w:rFonts w:ascii="Verdana" w:hAnsi="Verdana" w:cs="Verdana"/>
          <w:b/>
          <w:sz w:val="20"/>
          <w:szCs w:val="20"/>
        </w:rPr>
        <w:t>3</w:t>
      </w:r>
      <w:r w:rsidRPr="00F608EB">
        <w:rPr>
          <w:rFonts w:ascii="Verdana" w:hAnsi="Verdana" w:cs="Verdana"/>
          <w:b/>
          <w:sz w:val="20"/>
          <w:szCs w:val="20"/>
        </w:rPr>
        <w:t xml:space="preserve">r. do </w:t>
      </w:r>
      <w:r w:rsidR="00D6318A">
        <w:rPr>
          <w:rFonts w:ascii="Verdana" w:hAnsi="Verdana" w:cs="Verdana"/>
          <w:b/>
          <w:sz w:val="20"/>
          <w:szCs w:val="20"/>
        </w:rPr>
        <w:t>29</w:t>
      </w:r>
      <w:r w:rsidR="00185B52">
        <w:rPr>
          <w:rFonts w:ascii="Verdana" w:hAnsi="Verdana" w:cs="Verdana"/>
          <w:b/>
          <w:sz w:val="20"/>
          <w:szCs w:val="20"/>
        </w:rPr>
        <w:t>.12.</w:t>
      </w:r>
      <w:r w:rsidRPr="00F608EB">
        <w:rPr>
          <w:rFonts w:ascii="Verdana" w:hAnsi="Verdana" w:cs="Verdana"/>
          <w:b/>
          <w:sz w:val="20"/>
          <w:szCs w:val="20"/>
        </w:rPr>
        <w:t>20</w:t>
      </w:r>
      <w:r w:rsidR="00E90D0D">
        <w:rPr>
          <w:rFonts w:ascii="Verdana" w:hAnsi="Verdana" w:cs="Verdana"/>
          <w:b/>
          <w:sz w:val="20"/>
          <w:szCs w:val="20"/>
        </w:rPr>
        <w:t>2</w:t>
      </w:r>
      <w:r w:rsidR="00D6318A">
        <w:rPr>
          <w:rFonts w:ascii="Verdana" w:hAnsi="Verdana" w:cs="Verdana"/>
          <w:b/>
          <w:sz w:val="20"/>
          <w:szCs w:val="20"/>
        </w:rPr>
        <w:t>3</w:t>
      </w:r>
      <w:r w:rsidRPr="00F608EB">
        <w:rPr>
          <w:rFonts w:ascii="Verdana" w:hAnsi="Verdana" w:cs="Verdana"/>
          <w:b/>
          <w:sz w:val="20"/>
          <w:szCs w:val="20"/>
        </w:rPr>
        <w:t>r.</w:t>
      </w:r>
    </w:p>
    <w:p w14:paraId="53C2DD29" w14:textId="77777777" w:rsidR="002524EC" w:rsidRDefault="002524EC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Zamawiający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dopuszcza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zmiany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postanowień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niniejszej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umowy,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szczególności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6A1B6B">
        <w:rPr>
          <w:rFonts w:ascii="Verdana" w:hAnsi="Verdana" w:cs="Verdana"/>
          <w:sz w:val="20"/>
          <w:szCs w:val="20"/>
        </w:rPr>
        <w:t>spowodowane</w:t>
      </w:r>
      <w:r>
        <w:rPr>
          <w:rFonts w:ascii="Verdana" w:hAnsi="Verdana" w:cs="Verdana"/>
          <w:sz w:val="20"/>
          <w:szCs w:val="20"/>
        </w:rPr>
        <w:t>: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75AB4DCD" w14:textId="77777777" w:rsidR="002524EC" w:rsidRDefault="002524EC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a)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zmian</w:t>
      </w:r>
      <w:r w:rsidR="006A1B6B">
        <w:rPr>
          <w:rFonts w:ascii="Verdana" w:hAnsi="Verdana" w:cs="Verdana"/>
          <w:sz w:val="20"/>
          <w:szCs w:val="20"/>
        </w:rPr>
        <w:t>ą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przepisów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prawnych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istotnych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dla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realizacji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przedmiotu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umowy,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47D4A9F5" w14:textId="77777777" w:rsidR="002524EC" w:rsidRDefault="002524EC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b)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wystąpieni</w:t>
      </w:r>
      <w:r w:rsidR="006A1B6B">
        <w:rPr>
          <w:rFonts w:ascii="Verdana" w:hAnsi="Verdana" w:cs="Verdana"/>
          <w:sz w:val="20"/>
          <w:szCs w:val="20"/>
        </w:rPr>
        <w:t>em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urzędowej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zmiany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podatków,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tym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stawki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podatku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VAT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dacie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zawarcia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umowy,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4488F8D7" w14:textId="77777777" w:rsidR="002524EC" w:rsidRDefault="002524EC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c)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6A1B6B">
        <w:rPr>
          <w:rFonts w:ascii="Verdana" w:eastAsia="Verdana" w:hAnsi="Verdana" w:cs="Verdana"/>
          <w:sz w:val="20"/>
          <w:szCs w:val="20"/>
        </w:rPr>
        <w:t xml:space="preserve">wystąpieniem </w:t>
      </w:r>
      <w:r>
        <w:rPr>
          <w:rFonts w:ascii="Verdana" w:hAnsi="Verdana" w:cs="Verdana"/>
          <w:sz w:val="20"/>
          <w:szCs w:val="20"/>
        </w:rPr>
        <w:t>okoliczności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siły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wyższej,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np.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wystąpienia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zdarzenia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losowego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wywołanego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przez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czynniki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zewnętrzne,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którego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można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było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przewidzieć,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szczególności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zagrażającego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bezpośrednio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życiu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lub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zdrowiu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ludzi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lub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grożącego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powstaniem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szkody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znacznych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rozmiarach,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55BF2BF7" w14:textId="77777777" w:rsidR="002524EC" w:rsidRDefault="002524EC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d)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odstąpienia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wniosek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Zamawiającego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od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realizacji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części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zamówienia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związanej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tym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zmiany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wynagrodzenia,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pod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warunkiem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wystąpienia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obiektywnych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okoliczności,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których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Zamawiający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mógł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przewidzieć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etapie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przygotowania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postępowania,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które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powodują,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że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wykonanie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przedmiotu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zamówienia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bez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ograniczenia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zakresu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zamówienia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powodowałoby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dla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Zamawiającego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niekorzystne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skutki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uwagi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zamierzony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cel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realizacji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przedmiotu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zamówienia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związane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tym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racjonalne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wydatkowanie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środków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publicznych,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22069719" w14:textId="77777777" w:rsidR="002524EC" w:rsidRDefault="002524EC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e)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wprowadzenia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zmian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stosunku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37158F">
        <w:rPr>
          <w:rFonts w:ascii="Verdana" w:hAnsi="Verdana" w:cs="Verdana"/>
          <w:sz w:val="20"/>
          <w:szCs w:val="20"/>
        </w:rPr>
        <w:t>zapytania ofertowego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zakresie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wykonywania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185B52">
        <w:rPr>
          <w:rFonts w:ascii="Verdana" w:hAnsi="Verdana" w:cs="Verdana"/>
          <w:sz w:val="20"/>
          <w:szCs w:val="20"/>
        </w:rPr>
        <w:t>usługi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wykraczających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poza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zakres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przedmiotu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umowy,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sytuacji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konieczności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usprawnienia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procesu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realizacji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zamówienia.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71DF50ED" w14:textId="77777777" w:rsidR="002524EC" w:rsidRDefault="002524EC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f)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zmiany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wykazanego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sprzętu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wyposażenia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pojazdów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sprzęt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parametrach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gorszych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niż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określone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wykazie,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zmiany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osób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uczestniczących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wykonaniu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zadania</w:t>
      </w:r>
    </w:p>
    <w:p w14:paraId="1F3092CE" w14:textId="77777777" w:rsidR="002524EC" w:rsidRDefault="00185B52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</w:t>
      </w:r>
      <w:r w:rsidR="002524EC">
        <w:rPr>
          <w:rFonts w:ascii="Verdana" w:hAnsi="Verdana" w:cs="Verdana"/>
          <w:sz w:val="20"/>
          <w:szCs w:val="20"/>
        </w:rPr>
        <w:t>)</w:t>
      </w:r>
      <w:r w:rsidR="0037158F">
        <w:rPr>
          <w:rFonts w:ascii="Verdana" w:eastAsia="Verdana" w:hAnsi="Verdana" w:cs="Verdana"/>
          <w:sz w:val="20"/>
          <w:szCs w:val="20"/>
        </w:rPr>
        <w:t xml:space="preserve"> w wyjątkowych sytuacjach </w:t>
      </w:r>
      <w:r w:rsidR="002524EC">
        <w:rPr>
          <w:rFonts w:ascii="Verdana" w:hAnsi="Verdana" w:cs="Verdana"/>
          <w:sz w:val="20"/>
          <w:szCs w:val="20"/>
        </w:rPr>
        <w:t>inne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37158F">
        <w:rPr>
          <w:rFonts w:ascii="Verdana" w:eastAsia="Verdana" w:hAnsi="Verdana" w:cs="Verdana"/>
          <w:sz w:val="20"/>
          <w:szCs w:val="20"/>
        </w:rPr>
        <w:t xml:space="preserve">uzasadnione </w:t>
      </w:r>
      <w:r w:rsidR="002524EC">
        <w:rPr>
          <w:rFonts w:ascii="Verdana" w:hAnsi="Verdana" w:cs="Verdana"/>
          <w:sz w:val="20"/>
          <w:szCs w:val="20"/>
        </w:rPr>
        <w:t>zmiany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37158F">
        <w:rPr>
          <w:rFonts w:ascii="Verdana" w:hAnsi="Verdana" w:cs="Verdana"/>
          <w:sz w:val="20"/>
          <w:szCs w:val="20"/>
        </w:rPr>
        <w:t>uzgodnione przez strony</w:t>
      </w:r>
    </w:p>
    <w:p w14:paraId="257CA24F" w14:textId="77777777" w:rsidR="002524EC" w:rsidRDefault="0037158F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</w:t>
      </w:r>
      <w:r w:rsidR="002524EC">
        <w:rPr>
          <w:rFonts w:ascii="Verdana" w:hAnsi="Verdana" w:cs="Verdana"/>
          <w:sz w:val="20"/>
          <w:szCs w:val="20"/>
        </w:rPr>
        <w:t>.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Zmiany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postanowień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niniejszej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umowy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wymagają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formy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pisemnej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w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drodze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aneksu,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pod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rygorem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jej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nieważności.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</w:p>
    <w:p w14:paraId="396B7064" w14:textId="77777777" w:rsidR="001C2C7D" w:rsidRPr="00D410B7" w:rsidRDefault="0037158F" w:rsidP="001C2C7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1C2C7D" w:rsidRPr="00D410B7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D</w:t>
      </w:r>
      <w:r w:rsidR="001C2C7D" w:rsidRPr="00D410B7">
        <w:rPr>
          <w:rFonts w:ascii="Verdana" w:hAnsi="Verdana"/>
          <w:sz w:val="20"/>
          <w:szCs w:val="20"/>
        </w:rPr>
        <w:t>opuszcza się zmiany wynagrodzenia należnego Wykonawcy jak poniżej:</w:t>
      </w:r>
    </w:p>
    <w:p w14:paraId="69C36EF0" w14:textId="77777777" w:rsidR="001C2C7D" w:rsidRPr="00D410B7" w:rsidRDefault="001C2C7D" w:rsidP="001C2C7D">
      <w:pPr>
        <w:spacing w:line="360" w:lineRule="auto"/>
        <w:rPr>
          <w:rFonts w:ascii="Verdana" w:hAnsi="Verdana"/>
          <w:sz w:val="20"/>
          <w:szCs w:val="20"/>
        </w:rPr>
      </w:pPr>
      <w:r w:rsidRPr="00D410B7">
        <w:rPr>
          <w:rFonts w:ascii="Verdana" w:hAnsi="Verdana"/>
          <w:sz w:val="20"/>
          <w:szCs w:val="20"/>
        </w:rPr>
        <w:t>a) w przypadku zmiany ustawowych stawek podatków lub należności administracyjno- prawnych (w szczególności: zmiany stawki podatku VAT, cła i innych),</w:t>
      </w:r>
    </w:p>
    <w:p w14:paraId="0983D963" w14:textId="77777777" w:rsidR="001C2C7D" w:rsidRPr="00D410B7" w:rsidRDefault="001C2C7D" w:rsidP="001C2C7D">
      <w:pPr>
        <w:spacing w:line="360" w:lineRule="auto"/>
        <w:rPr>
          <w:rFonts w:ascii="Verdana" w:hAnsi="Verdana"/>
          <w:sz w:val="20"/>
          <w:szCs w:val="20"/>
        </w:rPr>
      </w:pPr>
      <w:r w:rsidRPr="00D410B7">
        <w:rPr>
          <w:rFonts w:ascii="Verdana" w:hAnsi="Verdana"/>
          <w:sz w:val="20"/>
          <w:szCs w:val="20"/>
        </w:rPr>
        <w:t>W przypadku zmiany stawki podatku od towarów i usług, wartość netto wynagrodzenia wykonawcy określonego w umowie nie ulega zmianie, a wartość brutto wynagrodzenia zostanie ustalona zgodnie z obowiązującą po zmianie stawką podatku od towarów i usług.</w:t>
      </w:r>
    </w:p>
    <w:p w14:paraId="22376988" w14:textId="77777777" w:rsidR="001C2C7D" w:rsidRDefault="001C2C7D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p w14:paraId="42D85395" w14:textId="77777777" w:rsidR="002524EC" w:rsidRDefault="002524EC">
      <w:pPr>
        <w:pStyle w:val="Indeks"/>
        <w:widowControl w:val="0"/>
        <w:numPr>
          <w:ilvl w:val="0"/>
          <w:numId w:val="2"/>
        </w:numPr>
        <w:suppressLineNumbers w:val="0"/>
        <w:tabs>
          <w:tab w:val="left" w:pos="1080"/>
        </w:tabs>
        <w:spacing w:line="360" w:lineRule="auto"/>
        <w:rPr>
          <w:rFonts w:ascii="Verdana" w:hAnsi="Verdana" w:cs="Verdana"/>
          <w:spacing w:val="3"/>
          <w:sz w:val="20"/>
          <w:szCs w:val="20"/>
        </w:rPr>
      </w:pPr>
    </w:p>
    <w:p w14:paraId="000B586B" w14:textId="77777777" w:rsidR="002524EC" w:rsidRDefault="002524EC">
      <w:pPr>
        <w:spacing w:line="360" w:lineRule="auto"/>
        <w:jc w:val="center"/>
        <w:rPr>
          <w:rFonts w:ascii="Verdana" w:eastAsia="Verdana" w:hAnsi="Verdana" w:cs="Verdana"/>
          <w:b/>
          <w:spacing w:val="-8"/>
          <w:sz w:val="20"/>
          <w:szCs w:val="20"/>
        </w:rPr>
      </w:pPr>
      <w:r>
        <w:rPr>
          <w:rFonts w:ascii="Verdana" w:hAnsi="Verdana" w:cs="Verdana"/>
          <w:b/>
          <w:spacing w:val="-8"/>
          <w:sz w:val="20"/>
          <w:szCs w:val="20"/>
        </w:rPr>
        <w:t>WYNAGRODZENIE</w:t>
      </w:r>
      <w:r>
        <w:rPr>
          <w:rFonts w:ascii="Verdana" w:eastAsia="Verdana" w:hAnsi="Verdana" w:cs="Verdana"/>
          <w:b/>
          <w:spacing w:val="-8"/>
          <w:sz w:val="20"/>
          <w:szCs w:val="20"/>
        </w:rPr>
        <w:t xml:space="preserve"> </w:t>
      </w:r>
    </w:p>
    <w:p w14:paraId="4E4BB9D1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17"/>
          <w:sz w:val="20"/>
          <w:szCs w:val="20"/>
        </w:rPr>
      </w:pPr>
      <w:r>
        <w:rPr>
          <w:rFonts w:ascii="Verdana" w:hAnsi="Verdana" w:cs="Verdana"/>
          <w:b/>
          <w:spacing w:val="-17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-17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17"/>
          <w:sz w:val="20"/>
          <w:szCs w:val="20"/>
        </w:rPr>
        <w:t>7</w:t>
      </w:r>
    </w:p>
    <w:p w14:paraId="4A246290" w14:textId="77777777" w:rsidR="002524EC" w:rsidRDefault="002524EC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pacing w:val="-1"/>
          <w:sz w:val="20"/>
          <w:szCs w:val="20"/>
        </w:rPr>
      </w:pPr>
      <w:r>
        <w:rPr>
          <w:rFonts w:ascii="Verdana" w:hAnsi="Verdana" w:cs="Verdana"/>
          <w:spacing w:val="-1"/>
          <w:sz w:val="20"/>
          <w:szCs w:val="20"/>
        </w:rPr>
        <w:t>1.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Strony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ustalają,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że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kwota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za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wykonanie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przedmiotu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zamówienia</w:t>
      </w:r>
      <w:r w:rsidR="00A0141F">
        <w:rPr>
          <w:rFonts w:ascii="Verdana" w:hAnsi="Verdana" w:cs="Verdana"/>
          <w:spacing w:val="-1"/>
          <w:sz w:val="20"/>
          <w:szCs w:val="20"/>
        </w:rPr>
        <w:t xml:space="preserve"> została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ustalona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 </w:t>
      </w:r>
      <w:r>
        <w:rPr>
          <w:rFonts w:ascii="Verdana" w:hAnsi="Verdana" w:cs="Verdana"/>
          <w:spacing w:val="-1"/>
          <w:sz w:val="20"/>
          <w:szCs w:val="20"/>
        </w:rPr>
        <w:t>na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podstawie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 </w:t>
      </w:r>
      <w:r>
        <w:rPr>
          <w:rFonts w:ascii="Verdana" w:hAnsi="Verdana" w:cs="Verdana"/>
          <w:spacing w:val="-1"/>
          <w:sz w:val="20"/>
          <w:szCs w:val="20"/>
        </w:rPr>
        <w:t>oferty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Wykonawcy</w:t>
      </w:r>
      <w:r w:rsidR="00A0141F">
        <w:rPr>
          <w:rFonts w:ascii="Verdana" w:hAnsi="Verdana" w:cs="Verdana"/>
          <w:spacing w:val="-1"/>
          <w:sz w:val="20"/>
          <w:szCs w:val="20"/>
        </w:rPr>
        <w:t>: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</w:p>
    <w:p w14:paraId="70E61B68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lastRenderedPageBreak/>
        <w:t>C</w:t>
      </w:r>
      <w:r w:rsidRPr="00D63EE9">
        <w:rPr>
          <w:rFonts w:ascii="Verdana" w:eastAsia="Verdana" w:hAnsi="Verdana" w:cs="Verdana"/>
          <w:b/>
          <w:sz w:val="20"/>
          <w:szCs w:val="20"/>
        </w:rPr>
        <w:t>en</w:t>
      </w:r>
      <w:r>
        <w:rPr>
          <w:rFonts w:ascii="Verdana" w:eastAsia="Verdana" w:hAnsi="Verdana" w:cs="Verdana"/>
          <w:b/>
          <w:sz w:val="20"/>
          <w:szCs w:val="20"/>
        </w:rPr>
        <w:t>a</w:t>
      </w:r>
      <w:r w:rsidRPr="00D63EE9">
        <w:rPr>
          <w:rFonts w:ascii="Verdana" w:eastAsia="Verdana" w:hAnsi="Verdana" w:cs="Verdana"/>
          <w:b/>
          <w:sz w:val="20"/>
          <w:szCs w:val="20"/>
        </w:rPr>
        <w:t xml:space="preserve"> ofertową za </w:t>
      </w:r>
      <w:r w:rsidRPr="00540375">
        <w:rPr>
          <w:rFonts w:ascii="Verdana" w:eastAsia="Verdana" w:hAnsi="Verdana" w:cs="Verdana"/>
          <w:sz w:val="20"/>
          <w:szCs w:val="20"/>
        </w:rPr>
        <w:t>j</w:t>
      </w:r>
      <w:r w:rsidRPr="00D63EE9">
        <w:rPr>
          <w:rFonts w:ascii="Verdana" w:eastAsia="Verdana" w:hAnsi="Verdana" w:cs="Verdana"/>
          <w:sz w:val="20"/>
          <w:szCs w:val="20"/>
        </w:rPr>
        <w:t>eden kompletny posiłek dzienny dziecka, na który składa się  śniadanie, drugie śniadanie, obiad, podwieczorek (przygotowanie i dostarczenie):</w:t>
      </w:r>
    </w:p>
    <w:p w14:paraId="46B6509A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D63EE9">
        <w:rPr>
          <w:rFonts w:ascii="Verdana" w:eastAsia="Verdana" w:hAnsi="Verdana" w:cs="Verdana"/>
          <w:sz w:val="20"/>
          <w:szCs w:val="20"/>
        </w:rPr>
        <w:t xml:space="preserve">netto …..………............................ zł, </w:t>
      </w:r>
    </w:p>
    <w:p w14:paraId="5B3F0C78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D63EE9">
        <w:rPr>
          <w:rFonts w:ascii="Verdana" w:eastAsia="Verdana" w:hAnsi="Verdana" w:cs="Verdana"/>
          <w:sz w:val="20"/>
          <w:szCs w:val="20"/>
        </w:rPr>
        <w:t xml:space="preserve">słownie złotych: ................................................................................................., </w:t>
      </w:r>
    </w:p>
    <w:p w14:paraId="1CCE4059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D63EE9">
        <w:rPr>
          <w:rFonts w:ascii="Verdana" w:eastAsia="Verdana" w:hAnsi="Verdana" w:cs="Verdana"/>
          <w:sz w:val="20"/>
          <w:szCs w:val="20"/>
        </w:rPr>
        <w:t>podatek VAT , ……..………… %,  tj. ………….................................................zł;</w:t>
      </w:r>
    </w:p>
    <w:p w14:paraId="2F874743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D63EE9">
        <w:rPr>
          <w:rFonts w:ascii="Verdana" w:eastAsia="Verdana" w:hAnsi="Verdana" w:cs="Verdana"/>
          <w:sz w:val="20"/>
          <w:szCs w:val="20"/>
        </w:rPr>
        <w:t xml:space="preserve">brutto.................................................. zł; </w:t>
      </w:r>
    </w:p>
    <w:p w14:paraId="73C5A044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D63EE9">
        <w:rPr>
          <w:rFonts w:ascii="Verdana" w:eastAsia="Verdana" w:hAnsi="Verdana" w:cs="Verdana"/>
          <w:sz w:val="20"/>
          <w:szCs w:val="20"/>
        </w:rPr>
        <w:t>słownie złotych: …………………………………………………………………………………….</w:t>
      </w:r>
    </w:p>
    <w:p w14:paraId="7FA2431D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0EF5BDD4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b/>
          <w:sz w:val="20"/>
          <w:szCs w:val="20"/>
        </w:rPr>
      </w:pPr>
      <w:r w:rsidRPr="00D63EE9">
        <w:rPr>
          <w:rFonts w:ascii="Verdana" w:eastAsia="Verdana" w:hAnsi="Verdana" w:cs="Verdana"/>
          <w:b/>
          <w:sz w:val="20"/>
          <w:szCs w:val="20"/>
        </w:rPr>
        <w:t xml:space="preserve">Łączna cena  szacunkowa ilość: </w:t>
      </w:r>
      <w:r w:rsidR="00C157F7">
        <w:rPr>
          <w:rFonts w:ascii="Verdana" w:eastAsia="Verdana" w:hAnsi="Verdana" w:cs="Verdana"/>
          <w:b/>
          <w:sz w:val="20"/>
          <w:szCs w:val="20"/>
        </w:rPr>
        <w:t>75</w:t>
      </w:r>
      <w:r w:rsidR="00D6318A">
        <w:rPr>
          <w:rFonts w:ascii="Verdana" w:eastAsia="Verdana" w:hAnsi="Verdana" w:cs="Verdana"/>
          <w:b/>
          <w:sz w:val="20"/>
          <w:szCs w:val="20"/>
        </w:rPr>
        <w:t>0</w:t>
      </w:r>
      <w:r w:rsidR="000840E6">
        <w:rPr>
          <w:rFonts w:ascii="Verdana" w:eastAsia="Verdana" w:hAnsi="Verdana" w:cs="Verdana"/>
          <w:b/>
          <w:sz w:val="20"/>
          <w:szCs w:val="20"/>
        </w:rPr>
        <w:t>0</w:t>
      </w:r>
      <w:r w:rsidRPr="00D63EE9">
        <w:rPr>
          <w:rFonts w:ascii="Verdana" w:eastAsia="Verdana" w:hAnsi="Verdana" w:cs="Verdana"/>
          <w:b/>
          <w:sz w:val="20"/>
          <w:szCs w:val="20"/>
        </w:rPr>
        <w:t>,00 posiłków dziennych x stawka dzienna oferowana:</w:t>
      </w:r>
    </w:p>
    <w:p w14:paraId="04801F19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D63EE9">
        <w:rPr>
          <w:rFonts w:ascii="Verdana" w:eastAsia="Verdana" w:hAnsi="Verdana" w:cs="Verdana"/>
          <w:sz w:val="20"/>
          <w:szCs w:val="20"/>
        </w:rPr>
        <w:t xml:space="preserve">netto …..………............................ zł, </w:t>
      </w:r>
    </w:p>
    <w:p w14:paraId="4235B495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D63EE9">
        <w:rPr>
          <w:rFonts w:ascii="Verdana" w:eastAsia="Verdana" w:hAnsi="Verdana" w:cs="Verdana"/>
          <w:sz w:val="20"/>
          <w:szCs w:val="20"/>
        </w:rPr>
        <w:t xml:space="preserve">słownie złotych: ................................................................................................., </w:t>
      </w:r>
    </w:p>
    <w:p w14:paraId="215DA24E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D63EE9">
        <w:rPr>
          <w:rFonts w:ascii="Verdana" w:eastAsia="Verdana" w:hAnsi="Verdana" w:cs="Verdana"/>
          <w:sz w:val="20"/>
          <w:szCs w:val="20"/>
        </w:rPr>
        <w:t>podatek VAT , ……..………… %,  tj. ………….................................................zł;</w:t>
      </w:r>
    </w:p>
    <w:p w14:paraId="20284C93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D63EE9">
        <w:rPr>
          <w:rFonts w:ascii="Verdana" w:eastAsia="Verdana" w:hAnsi="Verdana" w:cs="Verdana"/>
          <w:sz w:val="20"/>
          <w:szCs w:val="20"/>
        </w:rPr>
        <w:t xml:space="preserve">brutto.................................................. zł; </w:t>
      </w:r>
    </w:p>
    <w:p w14:paraId="450E6CC2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 w:rsidRPr="00D63EE9">
        <w:rPr>
          <w:rFonts w:ascii="Verdana" w:eastAsia="Verdana" w:hAnsi="Verdana" w:cs="Verdana"/>
          <w:sz w:val="20"/>
          <w:szCs w:val="20"/>
        </w:rPr>
        <w:t>słownie złotych: …………………………………………………………………………………….</w:t>
      </w:r>
    </w:p>
    <w:p w14:paraId="556F21A5" w14:textId="77777777" w:rsidR="00D63EE9" w:rsidRPr="00D63EE9" w:rsidRDefault="00D63EE9" w:rsidP="00D63EE9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236AA89C" w14:textId="77777777" w:rsidR="002524EC" w:rsidRDefault="00FD0E85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Rzeczywista</w:t>
      </w:r>
      <w:r w:rsidR="006C0651" w:rsidRPr="006C0651">
        <w:rPr>
          <w:rFonts w:ascii="Verdana" w:eastAsia="Verdana" w:hAnsi="Verdana" w:cs="Verdana"/>
          <w:b/>
          <w:sz w:val="20"/>
          <w:szCs w:val="20"/>
        </w:rPr>
        <w:t xml:space="preserve"> wielkość zamówienia jest uzależniona </w:t>
      </w:r>
      <w:r w:rsidR="006C0651" w:rsidRPr="006C0651">
        <w:rPr>
          <w:rFonts w:ascii="Verdana" w:eastAsia="Verdana" w:hAnsi="Verdana" w:cs="Verdana"/>
          <w:b/>
          <w:sz w:val="20"/>
          <w:szCs w:val="20"/>
          <w:u w:val="single"/>
        </w:rPr>
        <w:t>od faktycznej</w:t>
      </w:r>
      <w:r w:rsidR="006C0651" w:rsidRPr="006C0651">
        <w:rPr>
          <w:rFonts w:ascii="Verdana" w:eastAsia="Verdana" w:hAnsi="Verdana" w:cs="Verdana"/>
          <w:b/>
          <w:sz w:val="20"/>
          <w:szCs w:val="20"/>
        </w:rPr>
        <w:t xml:space="preserve"> ilości </w:t>
      </w:r>
      <w:r w:rsidR="00D63EE9">
        <w:rPr>
          <w:rFonts w:ascii="Verdana" w:eastAsia="Verdana" w:hAnsi="Verdana" w:cs="Verdana"/>
          <w:b/>
          <w:sz w:val="20"/>
          <w:szCs w:val="20"/>
        </w:rPr>
        <w:t>zamówionych posiłków</w:t>
      </w:r>
      <w:r w:rsidR="006C0651" w:rsidRPr="006C0651">
        <w:rPr>
          <w:rFonts w:ascii="Verdana" w:eastAsia="Verdana" w:hAnsi="Verdana" w:cs="Verdana"/>
          <w:b/>
          <w:sz w:val="20"/>
          <w:szCs w:val="20"/>
        </w:rPr>
        <w:t xml:space="preserve"> – może być mniejsza lub większa</w:t>
      </w:r>
      <w:r w:rsidR="006C0651">
        <w:rPr>
          <w:rFonts w:ascii="Verdana" w:eastAsia="Verdana" w:hAnsi="Verdana" w:cs="Verdana"/>
          <w:sz w:val="20"/>
          <w:szCs w:val="20"/>
        </w:rPr>
        <w:t xml:space="preserve">. </w:t>
      </w:r>
    </w:p>
    <w:p w14:paraId="4DD33134" w14:textId="77777777" w:rsidR="002524EC" w:rsidRDefault="002524EC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pacing w:val="-8"/>
          <w:sz w:val="20"/>
          <w:szCs w:val="20"/>
        </w:rPr>
      </w:pPr>
      <w:r>
        <w:rPr>
          <w:rFonts w:ascii="Verdana" w:hAnsi="Verdana" w:cs="Verdana"/>
          <w:spacing w:val="-8"/>
          <w:sz w:val="20"/>
          <w:szCs w:val="20"/>
        </w:rPr>
        <w:t>2.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Przewiduje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się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rozliczanie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miesięczne,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za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wykonaną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spacing w:val="-8"/>
          <w:sz w:val="20"/>
          <w:szCs w:val="20"/>
        </w:rPr>
        <w:t>usługę.</w:t>
      </w:r>
      <w:r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</w:p>
    <w:p w14:paraId="3A136B23" w14:textId="77777777" w:rsidR="002524EC" w:rsidRPr="00002D05" w:rsidRDefault="007B1BCE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pacing w:val="-8"/>
          <w:sz w:val="20"/>
          <w:szCs w:val="20"/>
        </w:rPr>
      </w:pPr>
      <w:r w:rsidRPr="00002D05">
        <w:rPr>
          <w:rFonts w:ascii="Verdana" w:hAnsi="Verdana" w:cs="Verdana"/>
          <w:spacing w:val="-8"/>
          <w:sz w:val="20"/>
          <w:szCs w:val="20"/>
        </w:rPr>
        <w:t>Podstawą wystawienia faktury będzie faktyczny moment wykonania usługi lub jej odpowiedniej części przez Wykonawcę, której wykonanie zostanie następczo potwierdzone protokołem odbioru</w:t>
      </w:r>
      <w:r w:rsidR="002524EC" w:rsidRPr="00002D05">
        <w:rPr>
          <w:rFonts w:ascii="Verdana" w:hAnsi="Verdana" w:cs="Verdana"/>
          <w:spacing w:val="-8"/>
          <w:sz w:val="20"/>
          <w:szCs w:val="20"/>
        </w:rPr>
        <w:t>.</w:t>
      </w:r>
      <w:r w:rsidR="002524EC" w:rsidRPr="00002D05"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</w:p>
    <w:p w14:paraId="1601EFFD" w14:textId="77777777" w:rsidR="002524EC" w:rsidRDefault="002524EC">
      <w:pPr>
        <w:widowControl w:val="0"/>
        <w:spacing w:before="120" w:after="120" w:line="360" w:lineRule="auto"/>
        <w:ind w:left="360"/>
        <w:jc w:val="both"/>
        <w:rPr>
          <w:rFonts w:ascii="Verdana" w:eastAsia="Verdana" w:hAnsi="Verdana" w:cs="Verdana"/>
          <w:spacing w:val="-6"/>
          <w:sz w:val="20"/>
          <w:szCs w:val="20"/>
        </w:rPr>
      </w:pPr>
      <w:r>
        <w:rPr>
          <w:rFonts w:ascii="Verdana" w:hAnsi="Verdana" w:cs="Verdana"/>
          <w:spacing w:val="-6"/>
          <w:sz w:val="20"/>
          <w:szCs w:val="20"/>
        </w:rPr>
        <w:t>3.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Wykonawca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oświadcza,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że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jest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płatnikiem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VAT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i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posiada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NIP: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 </w:t>
      </w:r>
    </w:p>
    <w:p w14:paraId="63608151" w14:textId="77777777" w:rsidR="002524EC" w:rsidRDefault="002524EC">
      <w:pPr>
        <w:widowControl w:val="0"/>
        <w:spacing w:line="360" w:lineRule="auto"/>
        <w:ind w:left="357"/>
        <w:jc w:val="both"/>
        <w:rPr>
          <w:rFonts w:ascii="Verdana" w:hAnsi="Verdana" w:cs="Verdana"/>
          <w:spacing w:val="-6"/>
          <w:sz w:val="20"/>
          <w:szCs w:val="20"/>
        </w:rPr>
      </w:pPr>
      <w:r>
        <w:rPr>
          <w:rFonts w:ascii="Verdana" w:hAnsi="Verdana" w:cs="Verdana"/>
          <w:spacing w:val="-6"/>
          <w:sz w:val="20"/>
          <w:szCs w:val="20"/>
        </w:rPr>
        <w:t>4.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Zamawiający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oświadcza,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że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posiada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NIP: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784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-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22-99-291</w:t>
      </w:r>
    </w:p>
    <w:p w14:paraId="084DFA6A" w14:textId="77777777" w:rsidR="002524EC" w:rsidRDefault="002524EC">
      <w:pPr>
        <w:widowControl w:val="0"/>
        <w:spacing w:line="360" w:lineRule="auto"/>
        <w:ind w:left="360"/>
        <w:rPr>
          <w:rFonts w:ascii="Verdana" w:hAnsi="Verdana" w:cs="Verdana"/>
          <w:spacing w:val="-5"/>
          <w:sz w:val="20"/>
          <w:szCs w:val="20"/>
        </w:rPr>
      </w:pPr>
      <w:r>
        <w:rPr>
          <w:rFonts w:ascii="Verdana" w:hAnsi="Verdana" w:cs="Verdana"/>
          <w:spacing w:val="-3"/>
          <w:sz w:val="20"/>
          <w:szCs w:val="20"/>
        </w:rPr>
        <w:t>Strony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uzgodniły,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że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należność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za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="00221055">
        <w:rPr>
          <w:rFonts w:ascii="Verdana" w:hAnsi="Verdana" w:cs="Verdana"/>
          <w:spacing w:val="-3"/>
          <w:sz w:val="20"/>
          <w:szCs w:val="20"/>
        </w:rPr>
        <w:t>usługi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będzie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płatna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w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formie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przelewu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w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terminie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="00511DDC">
        <w:rPr>
          <w:rFonts w:ascii="Verdana" w:hAnsi="Verdana" w:cs="Verdana"/>
          <w:spacing w:val="-3"/>
          <w:sz w:val="20"/>
          <w:szCs w:val="20"/>
        </w:rPr>
        <w:t>…</w:t>
      </w:r>
      <w:r w:rsidR="003A0011">
        <w:rPr>
          <w:rFonts w:ascii="Verdana" w:hAnsi="Verdana" w:cs="Verdana"/>
          <w:spacing w:val="-3"/>
          <w:sz w:val="20"/>
          <w:szCs w:val="20"/>
        </w:rPr>
        <w:t>..</w:t>
      </w:r>
      <w:r w:rsidR="00511DDC">
        <w:rPr>
          <w:rFonts w:ascii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dni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od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daty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otrzymania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faktury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przez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Zamawiającego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na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rachunek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bankowy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Wykonawcy:</w:t>
      </w:r>
    </w:p>
    <w:p w14:paraId="328C5CE5" w14:textId="77777777" w:rsidR="002524EC" w:rsidRDefault="002524EC">
      <w:pPr>
        <w:widowControl w:val="0"/>
        <w:spacing w:line="360" w:lineRule="auto"/>
        <w:ind w:left="360"/>
        <w:rPr>
          <w:rFonts w:ascii="Verdana" w:hAnsi="Verdana" w:cs="Verdana"/>
          <w:spacing w:val="-5"/>
          <w:sz w:val="20"/>
          <w:szCs w:val="20"/>
        </w:rPr>
      </w:pPr>
      <w:r>
        <w:rPr>
          <w:rFonts w:ascii="Verdana" w:hAnsi="Verdana" w:cs="Verdana"/>
          <w:spacing w:val="-5"/>
          <w:sz w:val="20"/>
          <w:szCs w:val="20"/>
        </w:rPr>
        <w:t>..........................................................................</w:t>
      </w:r>
    </w:p>
    <w:p w14:paraId="4DD4935C" w14:textId="77777777" w:rsidR="002524EC" w:rsidRDefault="002524EC">
      <w:pPr>
        <w:widowControl w:val="0"/>
        <w:spacing w:line="360" w:lineRule="auto"/>
        <w:ind w:left="360"/>
        <w:rPr>
          <w:rFonts w:ascii="Verdana" w:hAnsi="Verdana" w:cs="Verdana"/>
          <w:spacing w:val="-5"/>
          <w:sz w:val="20"/>
          <w:szCs w:val="20"/>
        </w:rPr>
      </w:pPr>
    </w:p>
    <w:p w14:paraId="6F2605EA" w14:textId="77777777" w:rsidR="00986FE4" w:rsidRDefault="00986FE4">
      <w:pPr>
        <w:widowControl w:val="0"/>
        <w:spacing w:line="360" w:lineRule="auto"/>
        <w:ind w:left="360"/>
        <w:rPr>
          <w:rFonts w:ascii="Verdana" w:hAnsi="Verdana" w:cs="Verdana"/>
          <w:spacing w:val="-5"/>
          <w:sz w:val="20"/>
          <w:szCs w:val="20"/>
        </w:rPr>
      </w:pPr>
    </w:p>
    <w:p w14:paraId="20BDC584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5"/>
          <w:sz w:val="20"/>
          <w:szCs w:val="20"/>
        </w:rPr>
      </w:pPr>
      <w:r>
        <w:rPr>
          <w:rFonts w:ascii="Verdana" w:hAnsi="Verdana" w:cs="Verdana"/>
          <w:b/>
          <w:spacing w:val="5"/>
          <w:sz w:val="20"/>
          <w:szCs w:val="20"/>
        </w:rPr>
        <w:t>ZABEZPIECZENIE</w:t>
      </w:r>
      <w:r>
        <w:rPr>
          <w:rFonts w:ascii="Verdana" w:eastAsia="Verdana" w:hAnsi="Verdana" w:cs="Verdana"/>
          <w:b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5"/>
          <w:sz w:val="20"/>
          <w:szCs w:val="20"/>
        </w:rPr>
        <w:t>NALEŻYTEGO</w:t>
      </w:r>
      <w:r>
        <w:rPr>
          <w:rFonts w:ascii="Verdana" w:eastAsia="Verdana" w:hAnsi="Verdana" w:cs="Verdana"/>
          <w:b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5"/>
          <w:sz w:val="20"/>
          <w:szCs w:val="20"/>
        </w:rPr>
        <w:t>WYKONANIA</w:t>
      </w:r>
      <w:r>
        <w:rPr>
          <w:rFonts w:ascii="Verdana" w:eastAsia="Verdana" w:hAnsi="Verdana" w:cs="Verdana"/>
          <w:b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5"/>
          <w:sz w:val="20"/>
          <w:szCs w:val="20"/>
        </w:rPr>
        <w:t>UMOWY</w:t>
      </w:r>
    </w:p>
    <w:p w14:paraId="2B4F14D3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5"/>
          <w:sz w:val="20"/>
          <w:szCs w:val="20"/>
        </w:rPr>
      </w:pPr>
      <w:r>
        <w:rPr>
          <w:rFonts w:ascii="Verdana" w:hAnsi="Verdana" w:cs="Verdana"/>
          <w:b/>
          <w:spacing w:val="5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5"/>
          <w:sz w:val="20"/>
          <w:szCs w:val="20"/>
        </w:rPr>
        <w:t>8</w:t>
      </w:r>
    </w:p>
    <w:p w14:paraId="13DE9B27" w14:textId="77777777" w:rsidR="002524EC" w:rsidRDefault="00D63EE9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Nie dotyczy</w:t>
      </w:r>
    </w:p>
    <w:p w14:paraId="5DF2D8FE" w14:textId="77777777" w:rsidR="002524EC" w:rsidRDefault="002524EC">
      <w:pPr>
        <w:pStyle w:val="Nagwek2"/>
        <w:ind w:left="567" w:hanging="567"/>
        <w:rPr>
          <w:rFonts w:cs="Times New Roman"/>
        </w:rPr>
      </w:pPr>
      <w:r>
        <w:rPr>
          <w:rFonts w:cs="Times New Roman"/>
        </w:rPr>
        <w:lastRenderedPageBreak/>
        <w:t xml:space="preserve">                                                     </w:t>
      </w:r>
    </w:p>
    <w:p w14:paraId="487B8075" w14:textId="77777777" w:rsidR="002524EC" w:rsidRDefault="002524EC"/>
    <w:p w14:paraId="44FBEFD4" w14:textId="77777777" w:rsidR="002524EC" w:rsidRDefault="002524EC">
      <w:pPr>
        <w:pStyle w:val="Nagwek2"/>
        <w:ind w:left="567" w:hanging="567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ODPOWIEDZIALNOŚĆ/ZOBOWIĄZANIA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102C845D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5"/>
          <w:sz w:val="20"/>
          <w:szCs w:val="20"/>
        </w:rPr>
      </w:pPr>
      <w:r>
        <w:rPr>
          <w:rFonts w:ascii="Verdana" w:hAnsi="Verdana" w:cs="Verdana"/>
          <w:b/>
          <w:spacing w:val="5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5"/>
          <w:sz w:val="20"/>
          <w:szCs w:val="20"/>
        </w:rPr>
        <w:t>9</w:t>
      </w:r>
    </w:p>
    <w:p w14:paraId="16DEB04A" w14:textId="77777777" w:rsidR="002524EC" w:rsidRDefault="002524EC">
      <w:pPr>
        <w:widowControl w:val="0"/>
        <w:tabs>
          <w:tab w:val="left" w:pos="717"/>
        </w:tabs>
        <w:spacing w:line="360" w:lineRule="auto"/>
        <w:jc w:val="both"/>
        <w:rPr>
          <w:rFonts w:ascii="Verdana" w:hAnsi="Verdana" w:cs="Verdana"/>
          <w:spacing w:val="-1"/>
          <w:sz w:val="20"/>
          <w:szCs w:val="20"/>
        </w:rPr>
      </w:pPr>
      <w:r>
        <w:rPr>
          <w:rFonts w:ascii="Verdana" w:hAnsi="Verdana" w:cs="Verdana"/>
          <w:spacing w:val="5"/>
          <w:sz w:val="20"/>
          <w:szCs w:val="20"/>
        </w:rPr>
        <w:t>1.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Wykonawca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ponosi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odpowiedzialność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za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wszelkie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szkody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powstałe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w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związku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12"/>
          <w:sz w:val="20"/>
          <w:szCs w:val="20"/>
        </w:rPr>
        <w:t>z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 w:rsidR="00540375">
        <w:rPr>
          <w:rFonts w:ascii="Verdana" w:hAnsi="Verdana" w:cs="Verdana"/>
          <w:spacing w:val="12"/>
          <w:sz w:val="20"/>
          <w:szCs w:val="20"/>
        </w:rPr>
        <w:t>prowadzoną usługą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hAnsi="Verdana" w:cs="Verdana"/>
          <w:spacing w:val="12"/>
          <w:sz w:val="20"/>
          <w:szCs w:val="20"/>
        </w:rPr>
        <w:t>w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hAnsi="Verdana" w:cs="Verdana"/>
          <w:spacing w:val="12"/>
          <w:sz w:val="20"/>
          <w:szCs w:val="20"/>
        </w:rPr>
        <w:t>mieniu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hAnsi="Verdana" w:cs="Verdana"/>
          <w:spacing w:val="12"/>
          <w:sz w:val="20"/>
          <w:szCs w:val="20"/>
        </w:rPr>
        <w:t>lub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hAnsi="Verdana" w:cs="Verdana"/>
          <w:spacing w:val="12"/>
          <w:sz w:val="20"/>
          <w:szCs w:val="20"/>
        </w:rPr>
        <w:t>na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hAnsi="Verdana" w:cs="Verdana"/>
          <w:spacing w:val="12"/>
          <w:sz w:val="20"/>
          <w:szCs w:val="20"/>
        </w:rPr>
        <w:t>osobie,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hAnsi="Verdana" w:cs="Verdana"/>
          <w:spacing w:val="12"/>
          <w:sz w:val="20"/>
          <w:szCs w:val="20"/>
        </w:rPr>
        <w:t>dotyczące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hAnsi="Verdana" w:cs="Verdana"/>
          <w:spacing w:val="12"/>
          <w:sz w:val="20"/>
          <w:szCs w:val="20"/>
        </w:rPr>
        <w:t>lub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hAnsi="Verdana" w:cs="Verdana"/>
          <w:spacing w:val="12"/>
          <w:sz w:val="20"/>
          <w:szCs w:val="20"/>
        </w:rPr>
        <w:t>mogące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hAnsi="Verdana" w:cs="Verdana"/>
          <w:spacing w:val="12"/>
          <w:sz w:val="20"/>
          <w:szCs w:val="20"/>
        </w:rPr>
        <w:t>dotyczyć</w:t>
      </w:r>
      <w:r>
        <w:rPr>
          <w:rFonts w:ascii="Verdana" w:eastAsia="Verdana" w:hAnsi="Verdana" w:cs="Verdana"/>
          <w:spacing w:val="12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Zamawiającego,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dostawców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 </w:t>
      </w:r>
      <w:r>
        <w:rPr>
          <w:rFonts w:ascii="Verdana" w:hAnsi="Verdana" w:cs="Verdana"/>
          <w:spacing w:val="1"/>
          <w:sz w:val="20"/>
          <w:szCs w:val="20"/>
        </w:rPr>
        <w:t>oraz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osób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trzecich,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chyba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że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szkoda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1"/>
          <w:sz w:val="20"/>
          <w:szCs w:val="20"/>
        </w:rPr>
        <w:t>nastąpiła</w:t>
      </w:r>
      <w:r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wskutek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Siły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Wyższej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albo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wyłącznie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z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winy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poszkodowanego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lub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osoby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trzeciej,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za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4"/>
          <w:sz w:val="20"/>
          <w:szCs w:val="20"/>
        </w:rPr>
        <w:t>którą</w:t>
      </w:r>
      <w:r>
        <w:rPr>
          <w:rFonts w:ascii="Verdana" w:eastAsia="Verdana" w:hAnsi="Verdana" w:cs="Verdana"/>
          <w:spacing w:val="4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Wykonawca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nie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ponosi</w:t>
      </w:r>
      <w:r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spacing w:val="-1"/>
          <w:sz w:val="20"/>
          <w:szCs w:val="20"/>
        </w:rPr>
        <w:t>odpowiedzialności.</w:t>
      </w:r>
    </w:p>
    <w:p w14:paraId="781DCBD0" w14:textId="77777777" w:rsidR="002524EC" w:rsidRDefault="002524EC">
      <w:pPr>
        <w:widowControl w:val="0"/>
        <w:tabs>
          <w:tab w:val="left" w:pos="717"/>
        </w:tabs>
        <w:spacing w:line="360" w:lineRule="auto"/>
        <w:jc w:val="both"/>
        <w:rPr>
          <w:rFonts w:ascii="Verdana" w:hAnsi="Verdana" w:cs="Verdana"/>
          <w:spacing w:val="-2"/>
          <w:sz w:val="20"/>
          <w:szCs w:val="20"/>
        </w:rPr>
      </w:pPr>
      <w:r>
        <w:rPr>
          <w:rFonts w:ascii="Verdana" w:hAnsi="Verdana" w:cs="Verdana"/>
          <w:spacing w:val="7"/>
          <w:sz w:val="20"/>
          <w:szCs w:val="20"/>
        </w:rPr>
        <w:t>2.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pacing w:val="7"/>
          <w:sz w:val="20"/>
          <w:szCs w:val="20"/>
        </w:rPr>
        <w:t>Zamawiający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pacing w:val="7"/>
          <w:sz w:val="20"/>
          <w:szCs w:val="20"/>
        </w:rPr>
        <w:t>nie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pacing w:val="7"/>
          <w:sz w:val="20"/>
          <w:szCs w:val="20"/>
        </w:rPr>
        <w:t>będzie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pacing w:val="7"/>
          <w:sz w:val="20"/>
          <w:szCs w:val="20"/>
        </w:rPr>
        <w:t>ponosił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pacing w:val="7"/>
          <w:sz w:val="20"/>
          <w:szCs w:val="20"/>
        </w:rPr>
        <w:t>odpowiedzialności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pacing w:val="7"/>
          <w:sz w:val="20"/>
          <w:szCs w:val="20"/>
        </w:rPr>
        <w:t>za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pacing w:val="7"/>
          <w:sz w:val="20"/>
          <w:szCs w:val="20"/>
        </w:rPr>
        <w:t>żadne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pacing w:val="7"/>
          <w:sz w:val="20"/>
          <w:szCs w:val="20"/>
        </w:rPr>
        <w:t>działania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pacing w:val="7"/>
          <w:sz w:val="20"/>
          <w:szCs w:val="20"/>
        </w:rPr>
        <w:t>ani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pacing w:val="7"/>
          <w:sz w:val="20"/>
          <w:szCs w:val="20"/>
        </w:rPr>
        <w:t>Zaniechania</w:t>
      </w:r>
      <w:r>
        <w:rPr>
          <w:rFonts w:ascii="Verdana" w:eastAsia="Verdana" w:hAnsi="Verdana" w:cs="Verdana"/>
          <w:spacing w:val="7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Wykonawcy,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jego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pracowników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ani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żadnych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innych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osób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trzecich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biorących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udział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w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wykonywaniu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przedmiotu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umowy.</w:t>
      </w:r>
    </w:p>
    <w:p w14:paraId="2A20EEF6" w14:textId="77777777" w:rsidR="003A0011" w:rsidRDefault="003A0011">
      <w:pPr>
        <w:spacing w:line="360" w:lineRule="auto"/>
        <w:jc w:val="center"/>
        <w:rPr>
          <w:rFonts w:ascii="Verdana" w:hAnsi="Verdana" w:cs="Verdana"/>
          <w:b/>
          <w:spacing w:val="-8"/>
          <w:sz w:val="20"/>
          <w:szCs w:val="20"/>
        </w:rPr>
      </w:pPr>
    </w:p>
    <w:p w14:paraId="4C7C2BB5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8"/>
          <w:sz w:val="20"/>
          <w:szCs w:val="20"/>
        </w:rPr>
      </w:pPr>
      <w:r>
        <w:rPr>
          <w:rFonts w:ascii="Verdana" w:hAnsi="Verdana" w:cs="Verdana"/>
          <w:b/>
          <w:spacing w:val="-8"/>
          <w:sz w:val="20"/>
          <w:szCs w:val="20"/>
        </w:rPr>
        <w:t>ROZWIĄZANIE</w:t>
      </w:r>
      <w:r>
        <w:rPr>
          <w:rFonts w:ascii="Verdana" w:eastAsia="Verdana" w:hAnsi="Verdana" w:cs="Verdana"/>
          <w:b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8"/>
          <w:sz w:val="20"/>
          <w:szCs w:val="20"/>
        </w:rPr>
        <w:t>UMOWY</w:t>
      </w:r>
    </w:p>
    <w:p w14:paraId="52A59E83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2"/>
          <w:sz w:val="20"/>
          <w:szCs w:val="20"/>
        </w:rPr>
      </w:pPr>
      <w:r>
        <w:rPr>
          <w:rFonts w:ascii="Verdana" w:hAnsi="Verdana" w:cs="Verdana"/>
          <w:b/>
          <w:spacing w:val="2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2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2"/>
          <w:sz w:val="20"/>
          <w:szCs w:val="20"/>
        </w:rPr>
        <w:t>10</w:t>
      </w:r>
    </w:p>
    <w:p w14:paraId="36BEE6AD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2"/>
          <w:sz w:val="20"/>
          <w:szCs w:val="20"/>
        </w:rPr>
      </w:pPr>
    </w:p>
    <w:p w14:paraId="54A44194" w14:textId="77777777" w:rsidR="002524EC" w:rsidRDefault="002524EC" w:rsidP="00750732">
      <w:pPr>
        <w:spacing w:line="36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razie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wystąpienia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istotnej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zmiany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okoliczności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powodującej,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że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wykonanie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umowy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leży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interesie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publicznym,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czego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można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było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przewidzieć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chwili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zawarcia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umowy,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Zamawiający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może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odstąpić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od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umowy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terminie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30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dni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od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daty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powzięcia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wiadomości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powyższych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okolicznościach.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takim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przypadku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Wykonawcy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przysługuje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wynagrodzenie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należne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tytułu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wykonania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części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umowy.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3C74B697" w14:textId="77777777" w:rsidR="002524EC" w:rsidRDefault="002524EC" w:rsidP="00750732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Zamawiającemu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przysługuje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także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prawo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odstąpienia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od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umowy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także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przypadku:</w:t>
      </w:r>
    </w:p>
    <w:p w14:paraId="648D80F1" w14:textId="09A18C9C" w:rsidR="002524EC" w:rsidRPr="003A0011" w:rsidRDefault="002524EC">
      <w:pPr>
        <w:spacing w:line="360" w:lineRule="auto"/>
        <w:ind w:left="357"/>
        <w:rPr>
          <w:rFonts w:ascii="Verdana" w:eastAsia="Verdana" w:hAnsi="Verdana" w:cs="Verdana"/>
          <w:sz w:val="20"/>
          <w:szCs w:val="20"/>
        </w:rPr>
      </w:pPr>
      <w:r w:rsidRPr="003A0011">
        <w:rPr>
          <w:rFonts w:ascii="Verdana" w:hAnsi="Verdana" w:cs="Verdana"/>
          <w:sz w:val="20"/>
          <w:szCs w:val="20"/>
        </w:rPr>
        <w:t>a)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nie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rozpoczęcia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przez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Wykonawcę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D63EE9">
        <w:rPr>
          <w:rFonts w:ascii="Verdana" w:eastAsia="Verdana" w:hAnsi="Verdana" w:cs="Verdana"/>
          <w:sz w:val="20"/>
          <w:szCs w:val="20"/>
        </w:rPr>
        <w:t xml:space="preserve">usługi </w:t>
      </w:r>
      <w:r w:rsidRPr="003A0011">
        <w:rPr>
          <w:rFonts w:ascii="Verdana" w:hAnsi="Verdana" w:cs="Verdana"/>
          <w:sz w:val="20"/>
          <w:szCs w:val="20"/>
        </w:rPr>
        <w:t>w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ciągu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dni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roboczych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rozpoczynając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952DA4">
        <w:rPr>
          <w:rFonts w:ascii="Verdana" w:hAnsi="Verdana" w:cs="Verdana"/>
          <w:sz w:val="20"/>
          <w:szCs w:val="20"/>
        </w:rPr>
        <w:t>od</w:t>
      </w:r>
      <w:r w:rsidRPr="00952DA4">
        <w:rPr>
          <w:rFonts w:ascii="Verdana" w:eastAsia="Verdana" w:hAnsi="Verdana" w:cs="Verdana"/>
          <w:sz w:val="20"/>
          <w:szCs w:val="20"/>
        </w:rPr>
        <w:t xml:space="preserve"> </w:t>
      </w:r>
      <w:r w:rsidR="000C5119">
        <w:rPr>
          <w:rFonts w:ascii="Verdana" w:hAnsi="Verdana" w:cs="Verdana"/>
          <w:sz w:val="20"/>
          <w:szCs w:val="20"/>
        </w:rPr>
        <w:t>2</w:t>
      </w:r>
      <w:r w:rsidRPr="00952DA4">
        <w:rPr>
          <w:rFonts w:ascii="Verdana" w:eastAsia="Verdana" w:hAnsi="Verdana" w:cs="Verdana"/>
          <w:sz w:val="20"/>
          <w:szCs w:val="20"/>
        </w:rPr>
        <w:t xml:space="preserve"> </w:t>
      </w:r>
      <w:r w:rsidR="000F4B1F" w:rsidRPr="00952DA4">
        <w:rPr>
          <w:rFonts w:ascii="Verdana" w:hAnsi="Verdana" w:cs="Verdana"/>
          <w:sz w:val="20"/>
          <w:szCs w:val="20"/>
        </w:rPr>
        <w:t>stycznia</w:t>
      </w:r>
      <w:r w:rsidRPr="00952DA4">
        <w:rPr>
          <w:rFonts w:ascii="Verdana" w:eastAsia="Verdana" w:hAnsi="Verdana" w:cs="Verdana"/>
          <w:sz w:val="20"/>
          <w:szCs w:val="20"/>
        </w:rPr>
        <w:t xml:space="preserve"> </w:t>
      </w:r>
      <w:r w:rsidRPr="00952DA4">
        <w:rPr>
          <w:rFonts w:ascii="Verdana" w:hAnsi="Verdana" w:cs="Verdana"/>
          <w:sz w:val="20"/>
          <w:szCs w:val="20"/>
        </w:rPr>
        <w:t>20</w:t>
      </w:r>
      <w:r w:rsidR="00D63EE9">
        <w:rPr>
          <w:rFonts w:ascii="Verdana" w:hAnsi="Verdana" w:cs="Verdana"/>
          <w:sz w:val="20"/>
          <w:szCs w:val="20"/>
        </w:rPr>
        <w:t>2</w:t>
      </w:r>
      <w:r w:rsidR="00BD6F2D">
        <w:rPr>
          <w:rFonts w:ascii="Verdana" w:hAnsi="Verdana" w:cs="Verdana"/>
          <w:sz w:val="20"/>
          <w:szCs w:val="20"/>
        </w:rPr>
        <w:t>3</w:t>
      </w:r>
      <w:r w:rsidRPr="00952DA4">
        <w:rPr>
          <w:rFonts w:ascii="Verdana" w:eastAsia="Verdana" w:hAnsi="Verdana" w:cs="Verdana"/>
          <w:sz w:val="20"/>
          <w:szCs w:val="20"/>
        </w:rPr>
        <w:t xml:space="preserve"> </w:t>
      </w:r>
      <w:r w:rsidRPr="00952DA4">
        <w:rPr>
          <w:rFonts w:ascii="Verdana" w:hAnsi="Verdana" w:cs="Verdana"/>
          <w:sz w:val="20"/>
          <w:szCs w:val="20"/>
        </w:rPr>
        <w:t>r.</w:t>
      </w:r>
      <w:r w:rsidRPr="00952DA4">
        <w:rPr>
          <w:rFonts w:ascii="Verdana" w:eastAsia="Verdana" w:hAnsi="Verdana" w:cs="Verdana"/>
          <w:sz w:val="20"/>
          <w:szCs w:val="20"/>
        </w:rPr>
        <w:t xml:space="preserve"> – </w:t>
      </w:r>
      <w:r w:rsidRPr="00952DA4">
        <w:rPr>
          <w:rFonts w:ascii="Verdana" w:hAnsi="Verdana" w:cs="Verdana"/>
          <w:sz w:val="20"/>
          <w:szCs w:val="20"/>
        </w:rPr>
        <w:t>odstąpienie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nastąpi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ze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skutkiem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Pr="003A0011">
        <w:rPr>
          <w:rFonts w:ascii="Verdana" w:hAnsi="Verdana" w:cs="Verdana"/>
          <w:sz w:val="20"/>
          <w:szCs w:val="20"/>
        </w:rPr>
        <w:t>natychmiastowym,</w:t>
      </w:r>
      <w:r w:rsidRPr="003A0011">
        <w:rPr>
          <w:rFonts w:ascii="Verdana" w:eastAsia="Verdana" w:hAnsi="Verdana" w:cs="Verdana"/>
          <w:sz w:val="20"/>
          <w:szCs w:val="20"/>
        </w:rPr>
        <w:t xml:space="preserve"> </w:t>
      </w:r>
    </w:p>
    <w:p w14:paraId="23987F56" w14:textId="77777777" w:rsidR="002524EC" w:rsidRPr="003A0011" w:rsidRDefault="00D63EE9">
      <w:pPr>
        <w:spacing w:line="360" w:lineRule="auto"/>
        <w:ind w:left="357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</w:t>
      </w:r>
      <w:r w:rsidR="002524EC" w:rsidRPr="003A0011">
        <w:rPr>
          <w:rFonts w:ascii="Verdana" w:hAnsi="Verdana" w:cs="Verdana"/>
          <w:sz w:val="20"/>
          <w:szCs w:val="20"/>
        </w:rPr>
        <w:t>)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przerwania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wykonywania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przedmiotu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umowy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na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okres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dłuższy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niż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540375">
        <w:rPr>
          <w:rFonts w:ascii="Verdana" w:eastAsia="Verdana" w:hAnsi="Verdana" w:cs="Verdana"/>
          <w:sz w:val="20"/>
          <w:szCs w:val="20"/>
        </w:rPr>
        <w:t>5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dni</w:t>
      </w:r>
      <w:r w:rsidR="00540375">
        <w:rPr>
          <w:rFonts w:ascii="Verdana" w:hAnsi="Verdana" w:cs="Verdana"/>
          <w:sz w:val="20"/>
          <w:szCs w:val="20"/>
        </w:rPr>
        <w:t xml:space="preserve"> roboczych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-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odstąpienie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nastąpi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ze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skutkiem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natychmiastowym,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</w:p>
    <w:p w14:paraId="2C59BB4B" w14:textId="77777777" w:rsidR="002524EC" w:rsidRDefault="00D63EE9">
      <w:pPr>
        <w:spacing w:line="360" w:lineRule="auto"/>
        <w:ind w:left="357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</w:t>
      </w:r>
      <w:r w:rsidR="002524EC" w:rsidRPr="003A0011">
        <w:rPr>
          <w:rFonts w:ascii="Verdana" w:hAnsi="Verdana" w:cs="Verdana"/>
          <w:sz w:val="20"/>
          <w:szCs w:val="20"/>
        </w:rPr>
        <w:t>)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braku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właściwej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jakości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usług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świadczonych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przez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Wykonawcę,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tj.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niezgodnej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2524EC" w:rsidRPr="003A0011">
        <w:rPr>
          <w:rFonts w:ascii="Verdana" w:hAnsi="Verdana" w:cs="Verdana"/>
          <w:sz w:val="20"/>
          <w:szCs w:val="20"/>
        </w:rPr>
        <w:t>ze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540375">
        <w:rPr>
          <w:rFonts w:ascii="Verdana" w:hAnsi="Verdana" w:cs="Verdana"/>
          <w:sz w:val="20"/>
          <w:szCs w:val="20"/>
        </w:rPr>
        <w:t>umową</w:t>
      </w:r>
      <w:r w:rsidR="002524EC" w:rsidRPr="003A0011">
        <w:rPr>
          <w:rFonts w:ascii="Verdana" w:hAnsi="Verdana" w:cs="Verdana"/>
          <w:sz w:val="20"/>
          <w:szCs w:val="20"/>
        </w:rPr>
        <w:t>,</w:t>
      </w:r>
      <w:r w:rsidR="002524EC" w:rsidRPr="003A0011">
        <w:rPr>
          <w:rFonts w:ascii="Verdana" w:eastAsia="Verdana" w:hAnsi="Verdana" w:cs="Verdana"/>
          <w:sz w:val="20"/>
          <w:szCs w:val="20"/>
        </w:rPr>
        <w:t xml:space="preserve"> </w:t>
      </w:r>
      <w:r w:rsidR="00540375">
        <w:rPr>
          <w:rFonts w:ascii="Verdana" w:eastAsia="Verdana" w:hAnsi="Verdana" w:cs="Verdana"/>
          <w:sz w:val="20"/>
          <w:szCs w:val="20"/>
        </w:rPr>
        <w:t xml:space="preserve">po jednokrotnym, nieskutecznym wezwaniu do wykonywania usługi zgodnej z umową, 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540375" w:rsidRPr="00540375">
        <w:rPr>
          <w:rFonts w:ascii="Verdana" w:hAnsi="Verdana" w:cs="Verdana"/>
          <w:sz w:val="20"/>
          <w:szCs w:val="20"/>
        </w:rPr>
        <w:t>odstąpienie nastąpi ze skutkiem natychmiastowym</w:t>
      </w:r>
      <w:r w:rsidR="002524EC">
        <w:rPr>
          <w:rFonts w:ascii="Verdana" w:hAnsi="Verdana" w:cs="Verdana"/>
          <w:sz w:val="20"/>
          <w:szCs w:val="20"/>
        </w:rPr>
        <w:t>.</w:t>
      </w:r>
      <w:r w:rsidR="002524EC">
        <w:rPr>
          <w:rFonts w:ascii="Verdana" w:eastAsia="Verdana" w:hAnsi="Verdana" w:cs="Verdana"/>
          <w:sz w:val="20"/>
          <w:szCs w:val="20"/>
        </w:rPr>
        <w:t xml:space="preserve">  </w:t>
      </w:r>
    </w:p>
    <w:p w14:paraId="0972F6CE" w14:textId="77777777" w:rsidR="002524EC" w:rsidRPr="00002D05" w:rsidRDefault="00D63EE9">
      <w:pPr>
        <w:spacing w:line="360" w:lineRule="auto"/>
        <w:ind w:left="35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</w:t>
      </w:r>
      <w:r w:rsidR="002524EC">
        <w:rPr>
          <w:rFonts w:ascii="Verdana" w:hAnsi="Verdana" w:cs="Verdana"/>
          <w:sz w:val="20"/>
          <w:szCs w:val="20"/>
        </w:rPr>
        <w:t>)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4D5631" w:rsidRPr="00002D05">
        <w:rPr>
          <w:rFonts w:ascii="Verdana" w:hAnsi="Verdana" w:cs="Verdana"/>
          <w:sz w:val="20"/>
          <w:szCs w:val="20"/>
        </w:rPr>
        <w:t xml:space="preserve">braku bądź utraty przez Wykonawcę uprawnień do wykonywania umowy, wynikających z przepisów prawa - odstąpienie nastąpi </w:t>
      </w:r>
      <w:r>
        <w:rPr>
          <w:rFonts w:ascii="Verdana" w:hAnsi="Verdana" w:cs="Verdana"/>
          <w:sz w:val="20"/>
          <w:szCs w:val="20"/>
        </w:rPr>
        <w:t>natychmiast</w:t>
      </w:r>
      <w:r w:rsidR="004D5631" w:rsidRPr="00002D05">
        <w:rPr>
          <w:rFonts w:ascii="Verdana" w:hAnsi="Verdana" w:cs="Verdana"/>
          <w:sz w:val="20"/>
          <w:szCs w:val="20"/>
        </w:rPr>
        <w:t xml:space="preserve"> </w:t>
      </w:r>
      <w:r w:rsidR="00540375">
        <w:rPr>
          <w:rFonts w:ascii="Verdana" w:hAnsi="Verdana" w:cs="Verdana"/>
          <w:sz w:val="20"/>
          <w:szCs w:val="20"/>
        </w:rPr>
        <w:t>w</w:t>
      </w:r>
      <w:r w:rsidR="001B50EE">
        <w:rPr>
          <w:rFonts w:ascii="Verdana" w:hAnsi="Verdana" w:cs="Verdana"/>
          <w:sz w:val="20"/>
          <w:szCs w:val="20"/>
        </w:rPr>
        <w:t xml:space="preserve"> dniu</w:t>
      </w:r>
      <w:r w:rsidR="004D5631" w:rsidRPr="00002D05">
        <w:rPr>
          <w:rFonts w:ascii="Verdana" w:hAnsi="Verdana" w:cs="Verdana"/>
          <w:sz w:val="20"/>
          <w:szCs w:val="20"/>
        </w:rPr>
        <w:t xml:space="preserve"> otrzymania informacji o braku lub utracie uprawnień</w:t>
      </w:r>
      <w:r w:rsidR="002524EC" w:rsidRPr="00002D05">
        <w:rPr>
          <w:rFonts w:ascii="Verdana" w:hAnsi="Verdana" w:cs="Verdana"/>
          <w:sz w:val="20"/>
          <w:szCs w:val="20"/>
        </w:rPr>
        <w:t>,</w:t>
      </w:r>
    </w:p>
    <w:p w14:paraId="1A72E60D" w14:textId="77777777" w:rsidR="002524EC" w:rsidRDefault="00D63EE9">
      <w:pPr>
        <w:spacing w:line="360" w:lineRule="auto"/>
        <w:ind w:left="357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</w:t>
      </w:r>
      <w:r w:rsidR="002524EC">
        <w:rPr>
          <w:rFonts w:ascii="Verdana" w:hAnsi="Verdana" w:cs="Verdana"/>
          <w:sz w:val="20"/>
          <w:szCs w:val="20"/>
        </w:rPr>
        <w:t>)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zaprzestania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działalności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przez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Wykonawcę</w:t>
      </w:r>
      <w:r w:rsidR="002524EC">
        <w:rPr>
          <w:rFonts w:ascii="Verdana" w:eastAsia="Verdana" w:hAnsi="Verdana" w:cs="Verdana"/>
          <w:sz w:val="20"/>
          <w:szCs w:val="20"/>
        </w:rPr>
        <w:t xml:space="preserve"> – </w:t>
      </w:r>
      <w:r w:rsidR="002524EC">
        <w:rPr>
          <w:rFonts w:ascii="Verdana" w:hAnsi="Verdana" w:cs="Verdana"/>
          <w:sz w:val="20"/>
          <w:szCs w:val="20"/>
        </w:rPr>
        <w:t>odstąpienie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nastąpi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1B50EE" w:rsidRPr="001B50EE">
        <w:rPr>
          <w:rFonts w:ascii="Verdana" w:hAnsi="Verdana" w:cs="Verdana"/>
          <w:sz w:val="20"/>
          <w:szCs w:val="20"/>
        </w:rPr>
        <w:t xml:space="preserve">natychmiast </w:t>
      </w:r>
      <w:r w:rsidR="001B50EE">
        <w:rPr>
          <w:rFonts w:ascii="Verdana" w:hAnsi="Verdana" w:cs="Verdana"/>
          <w:sz w:val="20"/>
          <w:szCs w:val="20"/>
        </w:rPr>
        <w:t>po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otrzymani</w:t>
      </w:r>
      <w:r w:rsidR="001B50EE">
        <w:rPr>
          <w:rFonts w:ascii="Verdana" w:hAnsi="Verdana" w:cs="Verdana"/>
          <w:sz w:val="20"/>
          <w:szCs w:val="20"/>
        </w:rPr>
        <w:t>u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informacji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o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zaprzestaniu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  <w:r w:rsidR="002524EC">
        <w:rPr>
          <w:rFonts w:ascii="Verdana" w:hAnsi="Verdana" w:cs="Verdana"/>
          <w:sz w:val="20"/>
          <w:szCs w:val="20"/>
        </w:rPr>
        <w:t>działalności.</w:t>
      </w:r>
      <w:r w:rsidR="002524EC">
        <w:rPr>
          <w:rFonts w:ascii="Verdana" w:eastAsia="Verdana" w:hAnsi="Verdana" w:cs="Verdana"/>
          <w:sz w:val="20"/>
          <w:szCs w:val="20"/>
        </w:rPr>
        <w:t xml:space="preserve"> </w:t>
      </w:r>
    </w:p>
    <w:p w14:paraId="44F03074" w14:textId="77777777" w:rsidR="002524EC" w:rsidRDefault="002524EC">
      <w:pPr>
        <w:pStyle w:val="Indeks"/>
        <w:widowControl w:val="0"/>
        <w:suppressLineNumbers w:val="0"/>
        <w:tabs>
          <w:tab w:val="left" w:pos="723"/>
        </w:tabs>
        <w:spacing w:line="360" w:lineRule="auto"/>
        <w:rPr>
          <w:rFonts w:ascii="Verdana" w:eastAsia="Verdana" w:hAnsi="Verdana" w:cs="Verdana"/>
          <w:spacing w:val="5"/>
          <w:sz w:val="20"/>
          <w:szCs w:val="20"/>
        </w:rPr>
      </w:pPr>
      <w:r>
        <w:rPr>
          <w:rFonts w:ascii="Verdana" w:eastAsia="Verdana" w:hAnsi="Verdana" w:cs="Verdana"/>
          <w:spacing w:val="5"/>
          <w:sz w:val="20"/>
          <w:szCs w:val="20"/>
        </w:rPr>
        <w:t xml:space="preserve">     </w:t>
      </w:r>
      <w:r>
        <w:rPr>
          <w:rFonts w:ascii="Verdana" w:hAnsi="Verdana" w:cs="Verdana"/>
          <w:spacing w:val="5"/>
          <w:sz w:val="20"/>
          <w:szCs w:val="20"/>
        </w:rPr>
        <w:t>3.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Rozwiązanie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Umowy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według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zasad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określonych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w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następuje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w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drodze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</w:p>
    <w:p w14:paraId="4D7FA0AA" w14:textId="77777777" w:rsidR="002524EC" w:rsidRDefault="002524EC">
      <w:pPr>
        <w:widowControl w:val="0"/>
        <w:tabs>
          <w:tab w:val="left" w:pos="723"/>
        </w:tabs>
        <w:spacing w:line="360" w:lineRule="auto"/>
        <w:rPr>
          <w:rFonts w:ascii="Verdana" w:hAnsi="Verdana" w:cs="Verdana"/>
          <w:spacing w:val="-4"/>
          <w:sz w:val="20"/>
          <w:szCs w:val="20"/>
        </w:rPr>
      </w:pPr>
      <w:r>
        <w:rPr>
          <w:rFonts w:ascii="Verdana" w:eastAsia="Verdana" w:hAnsi="Verdana" w:cs="Verdana"/>
          <w:spacing w:val="5"/>
          <w:sz w:val="20"/>
          <w:szCs w:val="20"/>
        </w:rPr>
        <w:t xml:space="preserve">     </w:t>
      </w:r>
      <w:r>
        <w:rPr>
          <w:rFonts w:ascii="Verdana" w:hAnsi="Verdana" w:cs="Verdana"/>
          <w:spacing w:val="5"/>
          <w:sz w:val="20"/>
          <w:szCs w:val="20"/>
        </w:rPr>
        <w:t>pisemnego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oświadczenia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złożonego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drugiej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Stronie.</w:t>
      </w:r>
    </w:p>
    <w:p w14:paraId="34438162" w14:textId="77777777" w:rsidR="002524EC" w:rsidRDefault="002524EC">
      <w:pPr>
        <w:widowControl w:val="0"/>
        <w:tabs>
          <w:tab w:val="left" w:pos="723"/>
        </w:tabs>
        <w:spacing w:line="360" w:lineRule="auto"/>
        <w:jc w:val="both"/>
        <w:rPr>
          <w:rFonts w:ascii="Verdana" w:hAnsi="Verdana" w:cs="Verdana"/>
          <w:spacing w:val="-5"/>
          <w:sz w:val="20"/>
          <w:szCs w:val="20"/>
        </w:rPr>
      </w:pPr>
      <w:r>
        <w:rPr>
          <w:rFonts w:ascii="Verdana" w:eastAsia="Verdana" w:hAnsi="Verdana" w:cs="Verdana"/>
          <w:spacing w:val="3"/>
          <w:sz w:val="20"/>
          <w:szCs w:val="20"/>
        </w:rPr>
        <w:t xml:space="preserve">     </w:t>
      </w:r>
      <w:r>
        <w:rPr>
          <w:rFonts w:ascii="Verdana" w:hAnsi="Verdana" w:cs="Verdana"/>
          <w:spacing w:val="3"/>
          <w:sz w:val="20"/>
          <w:szCs w:val="20"/>
        </w:rPr>
        <w:t>4.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3"/>
          <w:sz w:val="20"/>
          <w:szCs w:val="20"/>
        </w:rPr>
        <w:t>Rozwiązanie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3"/>
          <w:sz w:val="20"/>
          <w:szCs w:val="20"/>
        </w:rPr>
        <w:t>Umowy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3"/>
          <w:sz w:val="20"/>
          <w:szCs w:val="20"/>
        </w:rPr>
        <w:t>przez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3"/>
          <w:sz w:val="20"/>
          <w:szCs w:val="20"/>
        </w:rPr>
        <w:t>Zamawiającego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3"/>
          <w:sz w:val="20"/>
          <w:szCs w:val="20"/>
        </w:rPr>
        <w:t>w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3"/>
          <w:sz w:val="20"/>
          <w:szCs w:val="20"/>
        </w:rPr>
        <w:t>trybie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3"/>
          <w:sz w:val="20"/>
          <w:szCs w:val="20"/>
        </w:rPr>
        <w:t>opisanym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3"/>
          <w:sz w:val="20"/>
          <w:szCs w:val="20"/>
        </w:rPr>
        <w:t>w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§</w:t>
      </w:r>
      <w:r>
        <w:rPr>
          <w:rFonts w:ascii="Verdana" w:hAnsi="Verdana" w:cs="Verdana"/>
          <w:spacing w:val="5"/>
          <w:sz w:val="20"/>
          <w:szCs w:val="20"/>
        </w:rPr>
        <w:t>10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3"/>
          <w:sz w:val="20"/>
          <w:szCs w:val="20"/>
        </w:rPr>
        <w:t>nie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</w:t>
      </w:r>
      <w:r>
        <w:rPr>
          <w:rFonts w:ascii="Verdana" w:hAnsi="Verdana" w:cs="Verdana"/>
          <w:spacing w:val="3"/>
          <w:sz w:val="20"/>
          <w:szCs w:val="20"/>
        </w:rPr>
        <w:t>wyłącza</w:t>
      </w:r>
      <w:r>
        <w:rPr>
          <w:rFonts w:ascii="Verdana" w:eastAsia="Verdana" w:hAnsi="Verdana" w:cs="Verdana"/>
          <w:spacing w:val="3"/>
          <w:sz w:val="20"/>
          <w:szCs w:val="20"/>
        </w:rPr>
        <w:t xml:space="preserve">  </w:t>
      </w:r>
      <w:r>
        <w:rPr>
          <w:rFonts w:ascii="Verdana" w:hAnsi="Verdana" w:cs="Verdana"/>
          <w:spacing w:val="-5"/>
          <w:sz w:val="20"/>
          <w:szCs w:val="20"/>
        </w:rPr>
        <w:t>odpowiedzialności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Wykonawcy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określonej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w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§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11.</w:t>
      </w:r>
    </w:p>
    <w:p w14:paraId="1CC76E76" w14:textId="77777777" w:rsidR="003A0011" w:rsidRDefault="002524EC" w:rsidP="006660FF">
      <w:pPr>
        <w:spacing w:line="360" w:lineRule="auto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                                                 </w:t>
      </w:r>
    </w:p>
    <w:p w14:paraId="29E560E3" w14:textId="77777777" w:rsidR="00750446" w:rsidRDefault="00750446" w:rsidP="003A0011">
      <w:pPr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</w:p>
    <w:p w14:paraId="5FC2AAE5" w14:textId="77777777" w:rsidR="002524EC" w:rsidRDefault="002524EC" w:rsidP="003A0011">
      <w:pPr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lastRenderedPageBreak/>
        <w:t>KARY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>UMOWNE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>I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>ODSETKI</w:t>
      </w:r>
    </w:p>
    <w:p w14:paraId="4A230981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3"/>
          <w:sz w:val="20"/>
          <w:szCs w:val="20"/>
        </w:rPr>
      </w:pPr>
      <w:r>
        <w:rPr>
          <w:rFonts w:ascii="Verdana" w:hAnsi="Verdana" w:cs="Verdana"/>
          <w:b/>
          <w:spacing w:val="-3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3"/>
          <w:sz w:val="20"/>
          <w:szCs w:val="20"/>
        </w:rPr>
        <w:t>11</w:t>
      </w:r>
    </w:p>
    <w:p w14:paraId="3D306C6F" w14:textId="77777777" w:rsidR="002524EC" w:rsidRDefault="002524EC">
      <w:pPr>
        <w:widowControl w:val="0"/>
        <w:spacing w:line="360" w:lineRule="auto"/>
        <w:jc w:val="both"/>
        <w:rPr>
          <w:rFonts w:ascii="Verdana" w:hAnsi="Verdana" w:cs="Verdana"/>
          <w:spacing w:val="-3"/>
          <w:sz w:val="20"/>
          <w:szCs w:val="20"/>
        </w:rPr>
      </w:pPr>
      <w:r>
        <w:rPr>
          <w:rFonts w:ascii="Verdana" w:hAnsi="Verdana" w:cs="Verdana"/>
          <w:spacing w:val="-3"/>
          <w:sz w:val="20"/>
          <w:szCs w:val="20"/>
        </w:rPr>
        <w:t>1.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Wykonawca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zapłaci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Zamawiającemu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kary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umowne:</w:t>
      </w:r>
    </w:p>
    <w:p w14:paraId="05BCBE9C" w14:textId="77777777" w:rsidR="002524EC" w:rsidRDefault="002524EC">
      <w:pPr>
        <w:autoSpaceDE w:val="0"/>
        <w:spacing w:line="36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a)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za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rozwiązanie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umowy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przez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Zamawiającego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z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winy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Wykonawcy,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– </w:t>
      </w:r>
      <w:r>
        <w:rPr>
          <w:rFonts w:ascii="Verdana" w:hAnsi="Verdana" w:cs="Verdana"/>
          <w:color w:val="000000"/>
          <w:sz w:val="20"/>
          <w:szCs w:val="20"/>
        </w:rPr>
        <w:t>w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wysokości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8E5C1F">
        <w:rPr>
          <w:rFonts w:ascii="Verdana" w:hAnsi="Verdana" w:cs="Verdana"/>
          <w:sz w:val="20"/>
          <w:szCs w:val="20"/>
        </w:rPr>
        <w:t>10</w:t>
      </w:r>
      <w:r w:rsidR="00002D05">
        <w:rPr>
          <w:rFonts w:ascii="Verdana" w:hAnsi="Verdana" w:cs="Verdana"/>
          <w:sz w:val="20"/>
          <w:szCs w:val="20"/>
        </w:rPr>
        <w:t>.000</w:t>
      </w:r>
      <w:r w:rsidR="00750446">
        <w:rPr>
          <w:rFonts w:ascii="Verdana" w:hAnsi="Verdana" w:cs="Verdana"/>
          <w:sz w:val="20"/>
          <w:szCs w:val="20"/>
        </w:rPr>
        <w:t>,00</w:t>
      </w:r>
      <w:r w:rsidR="00002D05">
        <w:rPr>
          <w:rFonts w:ascii="Verdana" w:hAnsi="Verdana" w:cs="Verdana"/>
          <w:sz w:val="20"/>
          <w:szCs w:val="20"/>
        </w:rPr>
        <w:t xml:space="preserve">zł 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34E929CF" w14:textId="77777777" w:rsidR="0084725F" w:rsidRDefault="002524EC">
      <w:pPr>
        <w:autoSpaceDE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8E5C1F">
        <w:rPr>
          <w:rFonts w:ascii="Verdana" w:hAnsi="Verdana" w:cs="Verdana"/>
          <w:sz w:val="20"/>
          <w:szCs w:val="20"/>
        </w:rPr>
        <w:t>b)</w:t>
      </w:r>
      <w:r w:rsidRPr="008E5C1F">
        <w:rPr>
          <w:rFonts w:ascii="Verdana" w:eastAsia="Verdana" w:hAnsi="Verdana" w:cs="Verdana"/>
          <w:sz w:val="20"/>
          <w:szCs w:val="20"/>
        </w:rPr>
        <w:t xml:space="preserve"> </w:t>
      </w:r>
      <w:r w:rsidRPr="008E5C1F">
        <w:rPr>
          <w:rFonts w:ascii="Verdana" w:hAnsi="Verdana" w:cs="Verdana"/>
          <w:sz w:val="20"/>
          <w:szCs w:val="20"/>
        </w:rPr>
        <w:t>za</w:t>
      </w:r>
      <w:r w:rsidRPr="008E5C1F">
        <w:rPr>
          <w:rFonts w:ascii="Verdana" w:eastAsia="Verdana" w:hAnsi="Verdana" w:cs="Verdana"/>
          <w:sz w:val="20"/>
          <w:szCs w:val="20"/>
        </w:rPr>
        <w:t xml:space="preserve"> </w:t>
      </w:r>
      <w:r w:rsidRPr="008E5C1F">
        <w:rPr>
          <w:rFonts w:ascii="Verdana" w:hAnsi="Verdana" w:cs="Verdana"/>
          <w:sz w:val="20"/>
          <w:szCs w:val="20"/>
        </w:rPr>
        <w:t>opóźnienie</w:t>
      </w:r>
      <w:r w:rsidRPr="008E5C1F">
        <w:rPr>
          <w:rFonts w:ascii="Verdana" w:eastAsia="Verdana" w:hAnsi="Verdana" w:cs="Verdana"/>
          <w:sz w:val="20"/>
          <w:szCs w:val="20"/>
        </w:rPr>
        <w:t xml:space="preserve"> </w:t>
      </w:r>
      <w:r w:rsidRPr="008E5C1F">
        <w:rPr>
          <w:rFonts w:ascii="Verdana" w:hAnsi="Verdana" w:cs="Verdana"/>
          <w:sz w:val="20"/>
          <w:szCs w:val="20"/>
        </w:rPr>
        <w:t>w</w:t>
      </w:r>
      <w:r w:rsidRPr="008E5C1F">
        <w:rPr>
          <w:rFonts w:ascii="Verdana" w:eastAsia="Verdana" w:hAnsi="Verdana" w:cs="Verdana"/>
          <w:sz w:val="20"/>
          <w:szCs w:val="20"/>
        </w:rPr>
        <w:t xml:space="preserve"> </w:t>
      </w:r>
      <w:r w:rsidRPr="008E5C1F">
        <w:rPr>
          <w:rFonts w:ascii="Verdana" w:hAnsi="Verdana" w:cs="Verdana"/>
          <w:sz w:val="20"/>
          <w:szCs w:val="20"/>
        </w:rPr>
        <w:t>terminowym</w:t>
      </w:r>
      <w:r w:rsidRPr="008E5C1F">
        <w:rPr>
          <w:rFonts w:ascii="Verdana" w:eastAsia="Verdana" w:hAnsi="Verdana" w:cs="Verdana"/>
          <w:sz w:val="20"/>
          <w:szCs w:val="20"/>
        </w:rPr>
        <w:t xml:space="preserve"> </w:t>
      </w:r>
      <w:r w:rsidR="008E5C1F" w:rsidRPr="008E5C1F">
        <w:rPr>
          <w:rFonts w:ascii="Verdana" w:hAnsi="Verdana" w:cs="Verdana"/>
          <w:sz w:val="20"/>
          <w:szCs w:val="20"/>
        </w:rPr>
        <w:t>wykonywaniu zamówienia</w:t>
      </w:r>
      <w:r w:rsidRPr="008E5C1F">
        <w:rPr>
          <w:rFonts w:ascii="Verdana" w:eastAsia="Verdana" w:hAnsi="Verdana" w:cs="Verdana"/>
          <w:sz w:val="20"/>
          <w:szCs w:val="20"/>
        </w:rPr>
        <w:t xml:space="preserve">– </w:t>
      </w:r>
      <w:r w:rsidRPr="008E5C1F">
        <w:rPr>
          <w:rFonts w:ascii="Verdana" w:hAnsi="Verdana" w:cs="Verdana"/>
          <w:sz w:val="20"/>
          <w:szCs w:val="20"/>
        </w:rPr>
        <w:t>w</w:t>
      </w:r>
      <w:r w:rsidRPr="008E5C1F">
        <w:rPr>
          <w:rFonts w:ascii="Verdana" w:eastAsia="Verdana" w:hAnsi="Verdana" w:cs="Verdana"/>
          <w:sz w:val="20"/>
          <w:szCs w:val="20"/>
        </w:rPr>
        <w:t xml:space="preserve"> </w:t>
      </w:r>
      <w:r w:rsidRPr="008E5C1F">
        <w:rPr>
          <w:rFonts w:ascii="Verdana" w:hAnsi="Verdana" w:cs="Verdana"/>
          <w:sz w:val="20"/>
          <w:szCs w:val="20"/>
        </w:rPr>
        <w:t>wysokości</w:t>
      </w:r>
      <w:r w:rsidRPr="008E5C1F">
        <w:rPr>
          <w:rFonts w:ascii="Verdana" w:eastAsia="Verdana" w:hAnsi="Verdana" w:cs="Verdana"/>
          <w:sz w:val="20"/>
          <w:szCs w:val="20"/>
        </w:rPr>
        <w:t xml:space="preserve"> </w:t>
      </w:r>
      <w:r w:rsidR="008E5C1F" w:rsidRPr="008E5C1F">
        <w:rPr>
          <w:rFonts w:ascii="Verdana" w:eastAsia="Verdana" w:hAnsi="Verdana" w:cs="Verdana"/>
          <w:sz w:val="20"/>
          <w:szCs w:val="20"/>
        </w:rPr>
        <w:t>500</w:t>
      </w:r>
      <w:r w:rsidR="00002D05" w:rsidRPr="008E5C1F">
        <w:rPr>
          <w:rFonts w:ascii="Verdana" w:hAnsi="Verdana" w:cs="Verdana"/>
          <w:sz w:val="20"/>
          <w:szCs w:val="20"/>
        </w:rPr>
        <w:t>,00zł</w:t>
      </w:r>
      <w:r w:rsidR="008E5C1F" w:rsidRPr="008E5C1F">
        <w:rPr>
          <w:rFonts w:ascii="Verdana" w:hAnsi="Verdana" w:cs="Verdana"/>
          <w:sz w:val="20"/>
          <w:szCs w:val="20"/>
        </w:rPr>
        <w:t xml:space="preserve"> za każdy przypadek rażącego opóźnienia w dostarczeniu posiłków (powyżej 1 godziny)</w:t>
      </w:r>
      <w:r w:rsidRPr="008E5C1F">
        <w:rPr>
          <w:rFonts w:ascii="Verdana" w:hAnsi="Verdana" w:cs="Verdana"/>
          <w:sz w:val="20"/>
          <w:szCs w:val="20"/>
        </w:rPr>
        <w:t>,</w:t>
      </w:r>
    </w:p>
    <w:p w14:paraId="6FF5BA72" w14:textId="77777777" w:rsidR="002524EC" w:rsidRPr="008E5C1F" w:rsidRDefault="0084725F">
      <w:pPr>
        <w:autoSpaceDE w:val="0"/>
        <w:spacing w:line="36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c) za każde rażące naruszenie jakości posiłków (skład, forma podania np. rozdrobnienie posiłków itd.) stwierdzone protokolarnie przez komisję Zamawiającego</w:t>
      </w:r>
      <w:r w:rsidR="002524EC" w:rsidRPr="008E5C1F">
        <w:rPr>
          <w:rFonts w:ascii="Verdana" w:eastAsia="Verdana" w:hAnsi="Verdana" w:cs="Verdana"/>
          <w:sz w:val="20"/>
          <w:szCs w:val="20"/>
        </w:rPr>
        <w:t xml:space="preserve"> </w:t>
      </w:r>
      <w:r w:rsidRPr="0084725F">
        <w:rPr>
          <w:rFonts w:ascii="Verdana" w:eastAsia="Verdana" w:hAnsi="Verdana" w:cs="Verdana"/>
          <w:sz w:val="20"/>
          <w:szCs w:val="20"/>
        </w:rPr>
        <w:t xml:space="preserve">w wysokości 500,00zł za każdy przypadek </w:t>
      </w:r>
    </w:p>
    <w:p w14:paraId="40FE95DC" w14:textId="77777777" w:rsidR="002524EC" w:rsidRDefault="002524EC">
      <w:pPr>
        <w:widowControl w:val="0"/>
        <w:tabs>
          <w:tab w:val="left" w:pos="717"/>
        </w:tabs>
        <w:spacing w:line="360" w:lineRule="auto"/>
        <w:ind w:left="27"/>
        <w:jc w:val="both"/>
        <w:rPr>
          <w:rFonts w:ascii="Verdana" w:hAnsi="Verdana" w:cs="Verdana"/>
          <w:spacing w:val="-6"/>
          <w:sz w:val="20"/>
          <w:szCs w:val="20"/>
        </w:rPr>
      </w:pPr>
      <w:r>
        <w:rPr>
          <w:rFonts w:ascii="Verdana" w:hAnsi="Verdana" w:cs="Verdana"/>
          <w:spacing w:val="5"/>
          <w:sz w:val="20"/>
          <w:szCs w:val="20"/>
        </w:rPr>
        <w:t>2.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Zastrzeżona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kara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umowna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nie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odejmuje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Zamawiającemu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prawa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do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dochodzenia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odszkodowania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przekraczającego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wysokość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kary,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na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zasadach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ogólnych.</w:t>
      </w:r>
    </w:p>
    <w:p w14:paraId="01C7E8E0" w14:textId="77777777" w:rsidR="002524EC" w:rsidRDefault="002524EC">
      <w:pPr>
        <w:widowControl w:val="0"/>
        <w:tabs>
          <w:tab w:val="left" w:pos="717"/>
        </w:tabs>
        <w:spacing w:line="360" w:lineRule="auto"/>
        <w:ind w:left="27"/>
        <w:jc w:val="both"/>
        <w:rPr>
          <w:rFonts w:ascii="Verdana" w:hAnsi="Verdana" w:cs="Verdana"/>
          <w:spacing w:val="-6"/>
          <w:sz w:val="20"/>
          <w:szCs w:val="20"/>
        </w:rPr>
      </w:pPr>
      <w:r>
        <w:rPr>
          <w:rFonts w:ascii="Verdana" w:hAnsi="Verdana" w:cs="Verdana"/>
          <w:spacing w:val="-6"/>
          <w:sz w:val="20"/>
          <w:szCs w:val="20"/>
        </w:rPr>
        <w:t>3.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Zamawiający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zastrzega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sobie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prawo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potrącenia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kar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umownych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z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wynagrodzenia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Wykonawcy,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na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co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Wykonawca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wyraża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zgodę.</w:t>
      </w:r>
    </w:p>
    <w:p w14:paraId="6D3D8595" w14:textId="77777777" w:rsidR="00002D05" w:rsidRDefault="002524EC" w:rsidP="00635BAA">
      <w:pPr>
        <w:widowControl w:val="0"/>
        <w:tabs>
          <w:tab w:val="left" w:pos="717"/>
        </w:tabs>
        <w:spacing w:line="360" w:lineRule="auto"/>
        <w:ind w:left="27"/>
        <w:jc w:val="both"/>
        <w:rPr>
          <w:rFonts w:ascii="Verdana" w:hAnsi="Verdana" w:cs="Verdana"/>
          <w:b/>
          <w:spacing w:val="-6"/>
          <w:sz w:val="20"/>
          <w:szCs w:val="20"/>
        </w:rPr>
      </w:pP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</w:p>
    <w:p w14:paraId="6C3A8569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6"/>
          <w:sz w:val="20"/>
          <w:szCs w:val="20"/>
        </w:rPr>
      </w:pPr>
      <w:r>
        <w:rPr>
          <w:rFonts w:ascii="Verdana" w:hAnsi="Verdana" w:cs="Verdana"/>
          <w:b/>
          <w:spacing w:val="-6"/>
          <w:sz w:val="20"/>
          <w:szCs w:val="20"/>
        </w:rPr>
        <w:t>PODWYKONAWCY</w:t>
      </w:r>
    </w:p>
    <w:p w14:paraId="1C1D0DA6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21"/>
          <w:sz w:val="20"/>
          <w:szCs w:val="20"/>
        </w:rPr>
      </w:pPr>
      <w:r>
        <w:rPr>
          <w:rFonts w:ascii="Verdana" w:hAnsi="Verdana" w:cs="Verdana"/>
          <w:b/>
          <w:spacing w:val="21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21"/>
          <w:sz w:val="20"/>
          <w:szCs w:val="20"/>
        </w:rPr>
        <w:t>12</w:t>
      </w:r>
    </w:p>
    <w:p w14:paraId="21A16090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6"/>
          <w:sz w:val="20"/>
          <w:szCs w:val="20"/>
        </w:rPr>
      </w:pPr>
    </w:p>
    <w:p w14:paraId="47024430" w14:textId="77777777" w:rsidR="00E64477" w:rsidRDefault="002524EC" w:rsidP="0084725F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84725F">
        <w:rPr>
          <w:rFonts w:ascii="Verdana" w:hAnsi="Verdana" w:cs="Verdana"/>
          <w:sz w:val="20"/>
          <w:szCs w:val="20"/>
        </w:rPr>
        <w:t>Zamawiający nie przewiduje możliwości zatrudniania podwykonawców.</w:t>
      </w:r>
    </w:p>
    <w:p w14:paraId="3CFEB10A" w14:textId="77777777" w:rsidR="0084725F" w:rsidRDefault="0084725F" w:rsidP="0084725F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p w14:paraId="11DAB10A" w14:textId="77777777" w:rsidR="0084725F" w:rsidRPr="0084725F" w:rsidRDefault="0084725F" w:rsidP="0084725F">
      <w:pPr>
        <w:spacing w:line="36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 w:rsidRPr="0084725F">
        <w:rPr>
          <w:rFonts w:ascii="Verdana" w:eastAsia="Verdana" w:hAnsi="Verdana" w:cs="Verdana"/>
          <w:b/>
          <w:sz w:val="20"/>
          <w:szCs w:val="20"/>
        </w:rPr>
        <w:t>POSTANOWIENIA DOTYCZĄCE ZAPEWNIENIA DOSTĘPNOŚCI OSOBOM ZE SZCZEGÓLNYMI POTRZEBAMI</w:t>
      </w:r>
    </w:p>
    <w:p w14:paraId="0DC68F66" w14:textId="77777777" w:rsidR="0084725F" w:rsidRPr="0084725F" w:rsidRDefault="0084725F" w:rsidP="0084725F">
      <w:pPr>
        <w:spacing w:line="36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 w:rsidRPr="0084725F">
        <w:rPr>
          <w:rFonts w:ascii="Verdana" w:eastAsia="Verdana" w:hAnsi="Verdana" w:cs="Verdana"/>
          <w:b/>
          <w:sz w:val="20"/>
          <w:szCs w:val="20"/>
        </w:rPr>
        <w:t>§ 13</w:t>
      </w:r>
    </w:p>
    <w:p w14:paraId="1577E977" w14:textId="77777777" w:rsidR="0084725F" w:rsidRPr="0084725F" w:rsidRDefault="0084725F" w:rsidP="0084725F">
      <w:pPr>
        <w:numPr>
          <w:ilvl w:val="0"/>
          <w:numId w:val="11"/>
        </w:numPr>
        <w:spacing w:line="360" w:lineRule="auto"/>
        <w:rPr>
          <w:rFonts w:ascii="Verdana" w:eastAsia="Verdana" w:hAnsi="Verdana" w:cs="Verdana"/>
          <w:sz w:val="20"/>
          <w:szCs w:val="20"/>
        </w:rPr>
      </w:pPr>
      <w:r w:rsidRPr="0084725F">
        <w:rPr>
          <w:rFonts w:ascii="Verdana" w:eastAsia="Verdana" w:hAnsi="Verdana" w:cs="Verdana"/>
          <w:iCs/>
          <w:sz w:val="20"/>
          <w:szCs w:val="20"/>
        </w:rPr>
        <w:t>Wykonawca zobowiązuje się, że wykonując umowę będzie przestrzegał przepisów ustawy z dnia 19 lipca 2019 r. – o zapewnieniu dostępności osobom ze szczególnymi potrzebami (Dz.U.2020 poz.1062), w szczególności art. 6 pkt 1) w zakresie minimalnych wymagań służących zapewnieniu dostępności architektonicznej.</w:t>
      </w:r>
    </w:p>
    <w:p w14:paraId="3444308E" w14:textId="77777777" w:rsidR="0084725F" w:rsidRDefault="0084725F" w:rsidP="0084725F">
      <w:pPr>
        <w:spacing w:line="360" w:lineRule="auto"/>
        <w:rPr>
          <w:rFonts w:ascii="Verdana" w:eastAsia="Verdana" w:hAnsi="Verdana" w:cs="Verdana"/>
          <w:sz w:val="20"/>
          <w:szCs w:val="20"/>
        </w:rPr>
      </w:pPr>
    </w:p>
    <w:p w14:paraId="37078583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6"/>
          <w:sz w:val="20"/>
          <w:szCs w:val="20"/>
        </w:rPr>
      </w:pPr>
    </w:p>
    <w:p w14:paraId="3699C8D5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-6"/>
          <w:sz w:val="20"/>
          <w:szCs w:val="20"/>
        </w:rPr>
      </w:pPr>
      <w:r>
        <w:rPr>
          <w:rFonts w:ascii="Verdana" w:hAnsi="Verdana" w:cs="Verdana"/>
          <w:b/>
          <w:spacing w:val="-6"/>
          <w:sz w:val="20"/>
          <w:szCs w:val="20"/>
        </w:rPr>
        <w:t>POSTANOWIENIA</w:t>
      </w:r>
      <w:r>
        <w:rPr>
          <w:rFonts w:ascii="Verdana" w:eastAsia="Verdana" w:hAnsi="Verdana" w:cs="Verdana"/>
          <w:b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-6"/>
          <w:sz w:val="20"/>
          <w:szCs w:val="20"/>
        </w:rPr>
        <w:t>KOŃCOWE</w:t>
      </w:r>
    </w:p>
    <w:p w14:paraId="44BA6FD7" w14:textId="77777777" w:rsidR="002524EC" w:rsidRDefault="002524EC">
      <w:pPr>
        <w:spacing w:line="360" w:lineRule="auto"/>
        <w:jc w:val="center"/>
        <w:rPr>
          <w:rFonts w:ascii="Verdana" w:hAnsi="Verdana" w:cs="Verdana"/>
          <w:b/>
          <w:spacing w:val="21"/>
          <w:sz w:val="20"/>
          <w:szCs w:val="20"/>
        </w:rPr>
      </w:pPr>
      <w:r>
        <w:rPr>
          <w:rFonts w:ascii="Verdana" w:hAnsi="Verdana" w:cs="Verdana"/>
          <w:b/>
          <w:spacing w:val="21"/>
          <w:sz w:val="20"/>
          <w:szCs w:val="20"/>
        </w:rPr>
        <w:t>§</w:t>
      </w:r>
      <w:r>
        <w:rPr>
          <w:rFonts w:ascii="Verdana" w:eastAsia="Verdana" w:hAnsi="Verdana" w:cs="Verdana"/>
          <w:b/>
          <w:spacing w:val="21"/>
          <w:sz w:val="20"/>
          <w:szCs w:val="20"/>
        </w:rPr>
        <w:t xml:space="preserve"> </w:t>
      </w:r>
      <w:r>
        <w:rPr>
          <w:rFonts w:ascii="Verdana" w:hAnsi="Verdana" w:cs="Verdana"/>
          <w:b/>
          <w:spacing w:val="21"/>
          <w:sz w:val="20"/>
          <w:szCs w:val="20"/>
        </w:rPr>
        <w:t>1</w:t>
      </w:r>
      <w:r w:rsidR="0084725F">
        <w:rPr>
          <w:rFonts w:ascii="Verdana" w:hAnsi="Verdana" w:cs="Verdana"/>
          <w:b/>
          <w:spacing w:val="21"/>
          <w:sz w:val="20"/>
          <w:szCs w:val="20"/>
        </w:rPr>
        <w:t>4</w:t>
      </w:r>
    </w:p>
    <w:p w14:paraId="3F616A7D" w14:textId="77777777" w:rsidR="002524EC" w:rsidRDefault="002524EC">
      <w:pPr>
        <w:widowControl w:val="0"/>
        <w:tabs>
          <w:tab w:val="left" w:pos="717"/>
        </w:tabs>
        <w:spacing w:line="360" w:lineRule="auto"/>
        <w:jc w:val="both"/>
        <w:rPr>
          <w:rFonts w:ascii="Verdana" w:hAnsi="Verdana" w:cs="Verdana"/>
          <w:spacing w:val="-7"/>
          <w:sz w:val="20"/>
          <w:szCs w:val="20"/>
        </w:rPr>
      </w:pPr>
      <w:r>
        <w:rPr>
          <w:rFonts w:ascii="Verdana" w:hAnsi="Verdana" w:cs="Verdana"/>
          <w:spacing w:val="-2"/>
          <w:sz w:val="20"/>
          <w:szCs w:val="20"/>
        </w:rPr>
        <w:t>1.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Wykonawca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nie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może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przenieść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praw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obowiązków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wynikających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z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niniejszej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umowy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na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inny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7"/>
          <w:sz w:val="20"/>
          <w:szCs w:val="20"/>
        </w:rPr>
        <w:t>podmiot.</w:t>
      </w:r>
    </w:p>
    <w:p w14:paraId="173F2005" w14:textId="77777777" w:rsidR="002524EC" w:rsidRDefault="002524EC">
      <w:pPr>
        <w:widowControl w:val="0"/>
        <w:tabs>
          <w:tab w:val="left" w:pos="717"/>
        </w:tabs>
        <w:spacing w:line="360" w:lineRule="auto"/>
        <w:jc w:val="both"/>
        <w:rPr>
          <w:rFonts w:ascii="Verdana" w:hAnsi="Verdana" w:cs="Verdana"/>
          <w:spacing w:val="-5"/>
          <w:sz w:val="20"/>
          <w:szCs w:val="20"/>
        </w:rPr>
      </w:pPr>
      <w:r>
        <w:rPr>
          <w:rFonts w:ascii="Verdana" w:hAnsi="Verdana" w:cs="Verdana"/>
          <w:spacing w:val="-5"/>
          <w:sz w:val="20"/>
          <w:szCs w:val="20"/>
        </w:rPr>
        <w:t>2.</w:t>
      </w:r>
      <w:r w:rsidR="0084725F">
        <w:rPr>
          <w:rFonts w:ascii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Wykonawcy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nie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wolno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dokonać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cesji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przysługujących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mu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wobec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Zamawiającego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wierzytelności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 </w:t>
      </w:r>
      <w:r>
        <w:rPr>
          <w:rFonts w:ascii="Verdana" w:hAnsi="Verdana" w:cs="Verdana"/>
          <w:spacing w:val="-5"/>
          <w:sz w:val="20"/>
          <w:szCs w:val="20"/>
        </w:rPr>
        <w:t>-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bez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jego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zgody.</w:t>
      </w:r>
    </w:p>
    <w:p w14:paraId="6BBC14CA" w14:textId="77777777" w:rsidR="002524EC" w:rsidRDefault="002524EC">
      <w:pPr>
        <w:widowControl w:val="0"/>
        <w:tabs>
          <w:tab w:val="left" w:pos="717"/>
        </w:tabs>
        <w:spacing w:line="360" w:lineRule="auto"/>
        <w:jc w:val="both"/>
        <w:rPr>
          <w:rFonts w:ascii="Verdana" w:hAnsi="Verdana" w:cs="Verdana"/>
          <w:spacing w:val="-6"/>
          <w:sz w:val="20"/>
          <w:szCs w:val="20"/>
        </w:rPr>
      </w:pPr>
      <w:r>
        <w:rPr>
          <w:rFonts w:ascii="Verdana" w:hAnsi="Verdana" w:cs="Verdana"/>
          <w:spacing w:val="-5"/>
          <w:sz w:val="20"/>
          <w:szCs w:val="20"/>
        </w:rPr>
        <w:t>3.</w:t>
      </w:r>
      <w:r w:rsidR="0084725F">
        <w:rPr>
          <w:rFonts w:ascii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Umawiające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się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Strony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zobowiązują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się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do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zachowania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w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ścisłej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5"/>
          <w:sz w:val="20"/>
          <w:szCs w:val="20"/>
        </w:rPr>
        <w:t>tajemnicy</w:t>
      </w:r>
      <w:r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wszelkich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poufnych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nie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podlegających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ujawnieniu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informacji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i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faktów,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o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których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dowiedzą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się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w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trakcie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dwustronnej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współpracy,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chyba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że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udzielenie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informacji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osobie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trzeciej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jest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2"/>
          <w:sz w:val="20"/>
          <w:szCs w:val="20"/>
        </w:rPr>
        <w:t>niezbędne</w:t>
      </w:r>
      <w:r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w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celu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wykonania</w:t>
      </w:r>
      <w:r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spacing w:val="-6"/>
          <w:sz w:val="20"/>
          <w:szCs w:val="20"/>
        </w:rPr>
        <w:t>umowy,</w:t>
      </w:r>
    </w:p>
    <w:p w14:paraId="29767355" w14:textId="77777777" w:rsidR="002524EC" w:rsidRDefault="002524EC">
      <w:pPr>
        <w:widowControl w:val="0"/>
        <w:tabs>
          <w:tab w:val="left" w:pos="717"/>
        </w:tabs>
        <w:spacing w:line="360" w:lineRule="auto"/>
        <w:jc w:val="both"/>
        <w:rPr>
          <w:rFonts w:ascii="Verdana" w:hAnsi="Verdana" w:cs="Verdana"/>
          <w:spacing w:val="-4"/>
          <w:sz w:val="20"/>
          <w:szCs w:val="20"/>
        </w:rPr>
      </w:pPr>
      <w:r>
        <w:rPr>
          <w:rFonts w:ascii="Verdana" w:hAnsi="Verdana" w:cs="Verdana"/>
          <w:spacing w:val="5"/>
          <w:sz w:val="20"/>
          <w:szCs w:val="20"/>
        </w:rPr>
        <w:t>4.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Wszelkie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zmiany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niniejszej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umowy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wymagają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formy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5"/>
          <w:sz w:val="20"/>
          <w:szCs w:val="20"/>
        </w:rPr>
        <w:t>pisemnej</w:t>
      </w:r>
      <w:r>
        <w:rPr>
          <w:rFonts w:ascii="Verdana" w:eastAsia="Verdana" w:hAnsi="Verdana" w:cs="Verdana"/>
          <w:spacing w:val="5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W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sprawach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nie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lastRenderedPageBreak/>
        <w:t>uregulowanych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niniejszą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umową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stosuje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się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przepisy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Kodeksu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Cywilnego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i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inne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odpowiednie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przepisy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prawa</w:t>
      </w:r>
    </w:p>
    <w:p w14:paraId="403357B9" w14:textId="77777777" w:rsidR="002524EC" w:rsidRDefault="002524EC">
      <w:pPr>
        <w:widowControl w:val="0"/>
        <w:tabs>
          <w:tab w:val="left" w:pos="717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5.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Ewentualne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spory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rozstrzygać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będzie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Sąd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właściwy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dla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siedziby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Zamawiającego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.</w:t>
      </w:r>
    </w:p>
    <w:p w14:paraId="0CB937DD" w14:textId="77777777" w:rsidR="002524EC" w:rsidRDefault="002524EC">
      <w:pPr>
        <w:widowControl w:val="0"/>
        <w:tabs>
          <w:tab w:val="left" w:pos="717"/>
        </w:tabs>
        <w:spacing w:line="360" w:lineRule="auto"/>
        <w:jc w:val="both"/>
        <w:rPr>
          <w:rFonts w:ascii="Verdana" w:hAnsi="Verdana" w:cs="Verdana"/>
          <w:spacing w:val="-3"/>
          <w:sz w:val="20"/>
          <w:szCs w:val="20"/>
        </w:rPr>
      </w:pPr>
      <w:r>
        <w:rPr>
          <w:rFonts w:ascii="Verdana" w:hAnsi="Verdana" w:cs="Verdana"/>
          <w:spacing w:val="-3"/>
          <w:sz w:val="20"/>
          <w:szCs w:val="20"/>
        </w:rPr>
        <w:t>6.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="0084725F">
        <w:rPr>
          <w:rFonts w:ascii="Verdana" w:eastAsia="Verdana" w:hAnsi="Verdana" w:cs="Verdana"/>
          <w:spacing w:val="-3"/>
          <w:sz w:val="20"/>
          <w:szCs w:val="20"/>
        </w:rPr>
        <w:t>E</w:t>
      </w:r>
      <w:r>
        <w:rPr>
          <w:rFonts w:ascii="Verdana" w:hAnsi="Verdana" w:cs="Verdana"/>
          <w:spacing w:val="-3"/>
          <w:sz w:val="20"/>
          <w:szCs w:val="20"/>
        </w:rPr>
        <w:t>wentualne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załączniki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do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umowy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stanowią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 </w:t>
      </w:r>
      <w:r>
        <w:rPr>
          <w:rFonts w:ascii="Verdana" w:hAnsi="Verdana" w:cs="Verdana"/>
          <w:spacing w:val="-3"/>
          <w:sz w:val="20"/>
          <w:szCs w:val="20"/>
        </w:rPr>
        <w:t>jej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integralną</w:t>
      </w:r>
      <w:r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część.</w:t>
      </w:r>
    </w:p>
    <w:p w14:paraId="38A0E317" w14:textId="77777777" w:rsidR="002524EC" w:rsidRDefault="002524EC">
      <w:pPr>
        <w:widowControl w:val="0"/>
        <w:tabs>
          <w:tab w:val="left" w:pos="717"/>
        </w:tabs>
        <w:spacing w:line="360" w:lineRule="auto"/>
        <w:jc w:val="both"/>
        <w:rPr>
          <w:rFonts w:ascii="Verdana" w:hAnsi="Verdana" w:cs="Verdana"/>
          <w:spacing w:val="-4"/>
          <w:sz w:val="20"/>
          <w:szCs w:val="20"/>
        </w:rPr>
      </w:pPr>
      <w:r>
        <w:rPr>
          <w:rFonts w:ascii="Verdana" w:hAnsi="Verdana" w:cs="Verdana"/>
          <w:spacing w:val="-4"/>
          <w:sz w:val="20"/>
          <w:szCs w:val="20"/>
        </w:rPr>
        <w:t>7.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Umowę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sporządzono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w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dwóch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jednobrzmiących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egzemplarzach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po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jednym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dla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każdej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ze</w:t>
      </w:r>
      <w:r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spacing w:val="-4"/>
          <w:sz w:val="20"/>
          <w:szCs w:val="20"/>
        </w:rPr>
        <w:t>stron</w:t>
      </w:r>
    </w:p>
    <w:p w14:paraId="0F34BFFA" w14:textId="77777777" w:rsidR="002524EC" w:rsidRDefault="002524EC">
      <w:pPr>
        <w:widowControl w:val="0"/>
        <w:tabs>
          <w:tab w:val="left" w:pos="717"/>
        </w:tabs>
        <w:spacing w:line="360" w:lineRule="auto"/>
        <w:jc w:val="both"/>
        <w:rPr>
          <w:rFonts w:ascii="Verdana" w:hAnsi="Verdana" w:cs="Verdana"/>
          <w:spacing w:val="-4"/>
          <w:sz w:val="20"/>
          <w:szCs w:val="20"/>
        </w:rPr>
      </w:pPr>
    </w:p>
    <w:p w14:paraId="75B58C65" w14:textId="77777777" w:rsidR="002524EC" w:rsidRDefault="002524EC">
      <w:pPr>
        <w:spacing w:line="360" w:lineRule="auto"/>
        <w:jc w:val="both"/>
        <w:rPr>
          <w:rFonts w:ascii="Verdana" w:hAnsi="Verdana" w:cs="Verdana"/>
          <w:b/>
          <w:spacing w:val="-2"/>
          <w:sz w:val="20"/>
          <w:szCs w:val="20"/>
        </w:rPr>
      </w:pPr>
      <w:r>
        <w:rPr>
          <w:rFonts w:ascii="Verdana" w:eastAsia="Verdana" w:hAnsi="Verdana" w:cs="Verdana"/>
          <w:spacing w:val="-3"/>
          <w:sz w:val="20"/>
          <w:szCs w:val="20"/>
        </w:rPr>
        <w:t xml:space="preserve">    </w:t>
      </w:r>
      <w:r>
        <w:rPr>
          <w:rFonts w:ascii="Verdana" w:hAnsi="Verdana" w:cs="Verdana"/>
          <w:b/>
          <w:spacing w:val="-3"/>
          <w:sz w:val="20"/>
          <w:szCs w:val="20"/>
        </w:rPr>
        <w:t>ZAMAWIAJĄCY: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 xml:space="preserve">                      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pacing w:val="-2"/>
          <w:sz w:val="20"/>
          <w:szCs w:val="20"/>
        </w:rPr>
        <w:t>WYKONAWCA:</w:t>
      </w:r>
    </w:p>
    <w:p w14:paraId="50D7EFD5" w14:textId="77777777" w:rsidR="00AE19F5" w:rsidRDefault="00AE19F5" w:rsidP="00287F23">
      <w:pPr>
        <w:spacing w:after="160" w:line="360" w:lineRule="auto"/>
        <w:jc w:val="right"/>
        <w:rPr>
          <w:rFonts w:ascii="Verdana" w:eastAsia="Calibri" w:hAnsi="Verdana"/>
          <w:b/>
          <w:sz w:val="20"/>
          <w:szCs w:val="20"/>
          <w:lang w:eastAsia="en-US"/>
        </w:rPr>
      </w:pPr>
    </w:p>
    <w:p w14:paraId="0718A303" w14:textId="77777777" w:rsidR="00287F23" w:rsidRPr="000C2322" w:rsidRDefault="00287F23" w:rsidP="00287F23">
      <w:pPr>
        <w:spacing w:after="160" w:line="360" w:lineRule="auto"/>
        <w:jc w:val="right"/>
        <w:rPr>
          <w:rFonts w:ascii="Verdana" w:eastAsia="Calibri" w:hAnsi="Verdana"/>
          <w:sz w:val="20"/>
          <w:szCs w:val="20"/>
          <w:lang w:eastAsia="en-US"/>
        </w:rPr>
      </w:pPr>
    </w:p>
    <w:p w14:paraId="57325B64" w14:textId="77777777" w:rsidR="00287F23" w:rsidRDefault="00287F23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1E8F919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1A911E5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E20418D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67FA360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9AB7C1B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52C4F6AB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937D64F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1E258CE3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19AA16E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42FBEF2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6BD166A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F11CBCE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8C47BDE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4D0F247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EEB66BB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7D10514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18BC8E89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14B4CF13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778D34E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14F5B82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0C7673F4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74B1682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56AB3BE9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02264CD0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125D8202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8515448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531B188F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518A0DF3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846019D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0B8B1CF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88A40DD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AE7696D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AC46046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AAE4A00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B59C368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DAA4BB6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09278AA5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CFE836E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5B04E23C" w14:textId="77777777" w:rsidR="00750446" w:rsidRDefault="00750446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567F861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0B0803F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6E34D703" w14:textId="77777777" w:rsidR="0084725F" w:rsidRDefault="0084725F" w:rsidP="00287F23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7C297E08" w14:textId="77777777" w:rsidR="00287F23" w:rsidRPr="000C2322" w:rsidRDefault="00287F23" w:rsidP="00287F23">
      <w:pPr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0C2322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lastRenderedPageBreak/>
        <w:t xml:space="preserve">Klauzula informacyjna z art. 13 RODO </w:t>
      </w:r>
    </w:p>
    <w:p w14:paraId="5ED4E121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7CDA24E" w14:textId="77777777" w:rsidR="00287F23" w:rsidRPr="000C2322" w:rsidRDefault="00287F23" w:rsidP="00287F23">
      <w:pPr>
        <w:spacing w:after="15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 xml:space="preserve">Zgodnie z art. 13 ust. 1 i 2 </w:t>
      </w:r>
      <w:r w:rsidRPr="000C2322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C2322">
        <w:rPr>
          <w:rFonts w:ascii="Arial" w:hAnsi="Arial" w:cs="Arial"/>
          <w:sz w:val="22"/>
          <w:szCs w:val="22"/>
        </w:rPr>
        <w:t xml:space="preserve">dalej „RODO”, informuję, że: </w:t>
      </w:r>
    </w:p>
    <w:p w14:paraId="16D852B8" w14:textId="77777777" w:rsidR="00287F23" w:rsidRPr="000C2322" w:rsidRDefault="00287F23" w:rsidP="00287F23">
      <w:pPr>
        <w:numPr>
          <w:ilvl w:val="0"/>
          <w:numId w:val="6"/>
        </w:numPr>
        <w:suppressAutoHyphens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0C2322">
        <w:rPr>
          <w:rFonts w:ascii="Arial" w:hAnsi="Arial" w:cs="Arial"/>
          <w:i/>
          <w:sz w:val="22"/>
          <w:szCs w:val="22"/>
        </w:rPr>
        <w:t xml:space="preserve">Wójt Gminy Łubowo, 62-260 Łubowo 1 </w:t>
      </w:r>
      <w:r w:rsidRPr="000C2322">
        <w:rPr>
          <w:rFonts w:ascii="Arial" w:eastAsia="Calibri" w:hAnsi="Arial" w:cs="Arial"/>
          <w:i/>
          <w:sz w:val="22"/>
          <w:szCs w:val="22"/>
          <w:lang w:eastAsia="en-US"/>
        </w:rPr>
        <w:t>;</w:t>
      </w:r>
    </w:p>
    <w:p w14:paraId="03EA2228" w14:textId="77777777" w:rsidR="00287F23" w:rsidRPr="000C2322" w:rsidRDefault="00287F23" w:rsidP="00287F23">
      <w:pPr>
        <w:numPr>
          <w:ilvl w:val="0"/>
          <w:numId w:val="7"/>
        </w:numPr>
        <w:suppressAutoHyphens w:val="0"/>
        <w:spacing w:after="15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>Administrator wyznaczył Inspektora Ochrony Danych, z którym może się Pani/Pan skontaktować w sprawach związanych z ochroną danych osobowych, w następujący sposób:</w:t>
      </w:r>
    </w:p>
    <w:p w14:paraId="482D0CAE" w14:textId="77777777" w:rsidR="00287F23" w:rsidRPr="000C2322" w:rsidRDefault="00287F23" w:rsidP="00287F23">
      <w:pPr>
        <w:numPr>
          <w:ilvl w:val="0"/>
          <w:numId w:val="7"/>
        </w:numPr>
        <w:suppressAutoHyphens w:val="0"/>
        <w:spacing w:after="15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>pod adresem poczty elektronicznej rodo@elta.gniezno.pl;</w:t>
      </w:r>
    </w:p>
    <w:p w14:paraId="034C593D" w14:textId="77777777" w:rsidR="00287F23" w:rsidRPr="000C2322" w:rsidRDefault="00287F23" w:rsidP="00287F23">
      <w:pPr>
        <w:numPr>
          <w:ilvl w:val="0"/>
          <w:numId w:val="7"/>
        </w:numPr>
        <w:suppressAutoHyphens w:val="0"/>
        <w:spacing w:after="15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>pisemnie na adres siedziby Administratora.</w:t>
      </w:r>
    </w:p>
    <w:p w14:paraId="23082D76" w14:textId="77777777" w:rsidR="00287F23" w:rsidRPr="000C2322" w:rsidRDefault="00287F23" w:rsidP="00287F23">
      <w:pPr>
        <w:numPr>
          <w:ilvl w:val="0"/>
          <w:numId w:val="7"/>
        </w:numPr>
        <w:suppressAutoHyphens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0C2322">
        <w:rPr>
          <w:rFonts w:ascii="Arial" w:hAnsi="Arial" w:cs="Arial"/>
          <w:i/>
          <w:sz w:val="22"/>
          <w:szCs w:val="22"/>
        </w:rPr>
        <w:t xml:space="preserve"> </w:t>
      </w:r>
      <w:r w:rsidRPr="000C2322">
        <w:rPr>
          <w:rFonts w:ascii="Arial" w:hAnsi="Arial" w:cs="Arial"/>
          <w:sz w:val="22"/>
          <w:szCs w:val="22"/>
        </w:rPr>
        <w:t xml:space="preserve">RODO w celu </w:t>
      </w:r>
      <w:r w:rsidRPr="000C2322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publicznego, którego dotyczy niniejsza SIWZ </w:t>
      </w:r>
    </w:p>
    <w:p w14:paraId="0BC4D978" w14:textId="77777777" w:rsidR="00287F23" w:rsidRPr="000C2322" w:rsidRDefault="00287F23" w:rsidP="00287F23">
      <w:pPr>
        <w:numPr>
          <w:ilvl w:val="0"/>
          <w:numId w:val="7"/>
        </w:numPr>
        <w:suppressAutoHyphens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(Dz.U. z 2018r. poz. 1986 ), dalej „ustawa Pzp”;  </w:t>
      </w:r>
    </w:p>
    <w:p w14:paraId="19D793A8" w14:textId="77777777" w:rsidR="00287F23" w:rsidRPr="000C2322" w:rsidRDefault="00287F23" w:rsidP="00287F23">
      <w:pPr>
        <w:numPr>
          <w:ilvl w:val="0"/>
          <w:numId w:val="7"/>
        </w:numPr>
        <w:suppressAutoHyphens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7E485D4F" w14:textId="77777777" w:rsidR="00287F23" w:rsidRPr="000C2322" w:rsidRDefault="00287F23" w:rsidP="00287F23">
      <w:pPr>
        <w:numPr>
          <w:ilvl w:val="0"/>
          <w:numId w:val="7"/>
        </w:numPr>
        <w:suppressAutoHyphens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39309244" w14:textId="77777777" w:rsidR="00287F23" w:rsidRPr="000C2322" w:rsidRDefault="00287F23" w:rsidP="00287F23">
      <w:pPr>
        <w:numPr>
          <w:ilvl w:val="0"/>
          <w:numId w:val="7"/>
        </w:numPr>
        <w:suppressAutoHyphens w:val="0"/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C2322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17680A34" w14:textId="77777777" w:rsidR="00287F23" w:rsidRPr="000C2322" w:rsidRDefault="00287F23" w:rsidP="00287F23">
      <w:pPr>
        <w:numPr>
          <w:ilvl w:val="0"/>
          <w:numId w:val="7"/>
        </w:numPr>
        <w:suppressAutoHyphens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>posiada Pani/Pan:</w:t>
      </w:r>
    </w:p>
    <w:p w14:paraId="0D5C3C05" w14:textId="77777777" w:rsidR="00287F23" w:rsidRPr="000C2322" w:rsidRDefault="00287F23" w:rsidP="00287F23">
      <w:pPr>
        <w:numPr>
          <w:ilvl w:val="0"/>
          <w:numId w:val="8"/>
        </w:numPr>
        <w:suppressAutoHyphens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14:paraId="2677381A" w14:textId="77777777" w:rsidR="00287F23" w:rsidRPr="000C2322" w:rsidRDefault="00287F23" w:rsidP="00287F23">
      <w:pPr>
        <w:numPr>
          <w:ilvl w:val="0"/>
          <w:numId w:val="8"/>
        </w:numPr>
        <w:suppressAutoHyphens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 xml:space="preserve">na podstawie art. 16 RODO prawo do sprostowania Pani/Pana danych osobowych </w:t>
      </w:r>
      <w:r w:rsidRPr="000C2322">
        <w:rPr>
          <w:rFonts w:ascii="Arial" w:hAnsi="Arial" w:cs="Arial"/>
          <w:b/>
          <w:sz w:val="22"/>
          <w:szCs w:val="22"/>
          <w:vertAlign w:val="superscript"/>
        </w:rPr>
        <w:t>**</w:t>
      </w:r>
      <w:r w:rsidRPr="000C2322">
        <w:rPr>
          <w:rFonts w:ascii="Arial" w:hAnsi="Arial" w:cs="Arial"/>
          <w:sz w:val="22"/>
          <w:szCs w:val="22"/>
        </w:rPr>
        <w:t>;</w:t>
      </w:r>
    </w:p>
    <w:p w14:paraId="46AFFE55" w14:textId="77777777" w:rsidR="00287F23" w:rsidRPr="000C2322" w:rsidRDefault="00287F23" w:rsidP="00287F23">
      <w:pPr>
        <w:numPr>
          <w:ilvl w:val="0"/>
          <w:numId w:val="8"/>
        </w:numPr>
        <w:suppressAutoHyphens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68BCE841" w14:textId="77777777" w:rsidR="00287F23" w:rsidRPr="000C2322" w:rsidRDefault="00287F23" w:rsidP="00287F23">
      <w:pPr>
        <w:numPr>
          <w:ilvl w:val="0"/>
          <w:numId w:val="8"/>
        </w:numPr>
        <w:suppressAutoHyphens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3226FC9A" w14:textId="77777777" w:rsidR="00287F23" w:rsidRPr="000C2322" w:rsidRDefault="00287F23" w:rsidP="00287F23">
      <w:pPr>
        <w:numPr>
          <w:ilvl w:val="0"/>
          <w:numId w:val="7"/>
        </w:numPr>
        <w:suppressAutoHyphens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>nie przysługuje Pani/Panu:</w:t>
      </w:r>
    </w:p>
    <w:p w14:paraId="1CB56482" w14:textId="77777777" w:rsidR="00287F23" w:rsidRPr="000C2322" w:rsidRDefault="00287F23" w:rsidP="00287F23">
      <w:pPr>
        <w:numPr>
          <w:ilvl w:val="0"/>
          <w:numId w:val="9"/>
        </w:numPr>
        <w:suppressAutoHyphens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5DD8A6B" w14:textId="77777777" w:rsidR="00287F23" w:rsidRPr="000C2322" w:rsidRDefault="00287F23" w:rsidP="00287F23">
      <w:pPr>
        <w:numPr>
          <w:ilvl w:val="0"/>
          <w:numId w:val="9"/>
        </w:numPr>
        <w:suppressAutoHyphens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0C232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4F1417BE" w14:textId="77777777" w:rsidR="00287F23" w:rsidRPr="000C2322" w:rsidRDefault="00287F23" w:rsidP="00287F23">
      <w:pPr>
        <w:numPr>
          <w:ilvl w:val="0"/>
          <w:numId w:val="9"/>
        </w:numPr>
        <w:suppressAutoHyphens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0C2322">
        <w:rPr>
          <w:rFonts w:ascii="Arial" w:hAnsi="Arial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0C2322">
        <w:rPr>
          <w:rFonts w:ascii="Arial" w:hAnsi="Arial" w:cs="Arial"/>
          <w:sz w:val="22"/>
          <w:szCs w:val="22"/>
        </w:rPr>
        <w:t>.</w:t>
      </w:r>
      <w:r w:rsidRPr="000C2322">
        <w:rPr>
          <w:rFonts w:ascii="Arial" w:hAnsi="Arial" w:cs="Arial"/>
          <w:b/>
          <w:sz w:val="22"/>
          <w:szCs w:val="22"/>
        </w:rPr>
        <w:t xml:space="preserve"> </w:t>
      </w:r>
    </w:p>
    <w:p w14:paraId="50DFAB04" w14:textId="77777777" w:rsidR="00287F23" w:rsidRPr="000C2322" w:rsidRDefault="00287F23" w:rsidP="00287F23">
      <w:pPr>
        <w:spacing w:after="150" w:line="360" w:lineRule="auto"/>
        <w:ind w:left="709"/>
        <w:contextualSpacing/>
        <w:jc w:val="both"/>
        <w:rPr>
          <w:rFonts w:ascii="Arial" w:hAnsi="Arial" w:cs="Arial"/>
          <w:b/>
          <w:i/>
          <w:sz w:val="22"/>
          <w:szCs w:val="22"/>
        </w:rPr>
      </w:pPr>
    </w:p>
    <w:p w14:paraId="2FB08DDF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33F808D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6336136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C25331B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A264829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9AB0CF4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21CF875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C74783F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B35D743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B8FFF08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E3799A3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60E0A36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3AA872B" w14:textId="77777777" w:rsidR="00287F23" w:rsidRPr="000C2322" w:rsidRDefault="00287F23" w:rsidP="00287F2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C2322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14:paraId="50105662" w14:textId="77777777" w:rsidR="00287F23" w:rsidRPr="000C2322" w:rsidRDefault="00287F23" w:rsidP="00287F23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0C2322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>*</w:t>
      </w:r>
      <w:r w:rsidRPr="000C2322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0C2322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0C2322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14:paraId="1DCEDEAC" w14:textId="77777777" w:rsidR="00287F23" w:rsidRPr="000C2322" w:rsidRDefault="00287F23" w:rsidP="00287F23">
      <w:pPr>
        <w:numPr>
          <w:ilvl w:val="0"/>
          <w:numId w:val="6"/>
        </w:numPr>
        <w:suppressAutoHyphens w:val="0"/>
        <w:spacing w:after="160" w:line="259" w:lineRule="auto"/>
        <w:ind w:left="426" w:firstLine="0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0C2322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0C2322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0C2322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0C2322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0C2322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0C2322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244123A2" w14:textId="77777777" w:rsidR="00287F23" w:rsidRPr="000C2322" w:rsidRDefault="00287F23" w:rsidP="00287F23">
      <w:pPr>
        <w:numPr>
          <w:ilvl w:val="0"/>
          <w:numId w:val="6"/>
        </w:numPr>
        <w:suppressAutoHyphens w:val="0"/>
        <w:spacing w:after="160" w:line="259" w:lineRule="auto"/>
        <w:ind w:left="426" w:firstLine="0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C2322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0C2322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0C2322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0C2322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200CBB3" w14:textId="77777777" w:rsidR="00287F23" w:rsidRPr="000C2322" w:rsidRDefault="00287F23" w:rsidP="00287F23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39387AB" w14:textId="77777777" w:rsidR="00287F23" w:rsidRPr="000C2322" w:rsidRDefault="00287F23" w:rsidP="00287F23">
      <w:p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DC8657D" w14:textId="77777777" w:rsidR="00287F23" w:rsidRDefault="00287F23" w:rsidP="00287F23">
      <w:pPr>
        <w:spacing w:after="160" w:line="360" w:lineRule="auto"/>
        <w:jc w:val="right"/>
        <w:rPr>
          <w:rFonts w:ascii="Verdana" w:eastAsia="Calibri" w:hAnsi="Verdana"/>
          <w:b/>
          <w:sz w:val="20"/>
          <w:szCs w:val="20"/>
          <w:lang w:eastAsia="en-US"/>
        </w:rPr>
      </w:pPr>
    </w:p>
    <w:p w14:paraId="3BEA595B" w14:textId="77777777" w:rsidR="004D675D" w:rsidRDefault="004D675D" w:rsidP="00287F23">
      <w:pPr>
        <w:spacing w:after="160" w:line="360" w:lineRule="auto"/>
        <w:jc w:val="right"/>
        <w:rPr>
          <w:rFonts w:ascii="Verdana" w:eastAsia="Calibri" w:hAnsi="Verdana"/>
          <w:b/>
          <w:sz w:val="20"/>
          <w:szCs w:val="20"/>
          <w:lang w:eastAsia="en-US"/>
        </w:rPr>
      </w:pPr>
    </w:p>
    <w:p w14:paraId="2872D618" w14:textId="77777777" w:rsidR="004D675D" w:rsidRPr="000C2322" w:rsidRDefault="004D675D" w:rsidP="00287F23">
      <w:pPr>
        <w:spacing w:after="160" w:line="360" w:lineRule="auto"/>
        <w:jc w:val="right"/>
        <w:rPr>
          <w:rFonts w:ascii="Verdana" w:eastAsia="Calibri" w:hAnsi="Verdana"/>
          <w:b/>
          <w:sz w:val="20"/>
          <w:szCs w:val="20"/>
          <w:lang w:eastAsia="en-US"/>
        </w:rPr>
      </w:pPr>
    </w:p>
    <w:p w14:paraId="588C2EFC" w14:textId="77777777" w:rsidR="00287F23" w:rsidRDefault="00287F23" w:rsidP="00287F23">
      <w:pPr>
        <w:spacing w:after="160" w:line="360" w:lineRule="auto"/>
        <w:jc w:val="right"/>
        <w:rPr>
          <w:rFonts w:ascii="Verdana" w:eastAsia="Calibri" w:hAnsi="Verdana"/>
          <w:b/>
          <w:sz w:val="20"/>
          <w:szCs w:val="20"/>
          <w:lang w:eastAsia="en-US"/>
        </w:rPr>
      </w:pPr>
    </w:p>
    <w:p w14:paraId="14F35257" w14:textId="77777777" w:rsidR="004D675D" w:rsidRPr="000C2322" w:rsidRDefault="004D675D" w:rsidP="00287F23">
      <w:pPr>
        <w:spacing w:after="160" w:line="360" w:lineRule="auto"/>
        <w:jc w:val="right"/>
        <w:rPr>
          <w:rFonts w:ascii="Verdana" w:eastAsia="Calibri" w:hAnsi="Verdana"/>
          <w:b/>
          <w:sz w:val="20"/>
          <w:szCs w:val="20"/>
          <w:lang w:eastAsia="en-US"/>
        </w:rPr>
      </w:pPr>
    </w:p>
    <w:p w14:paraId="55AA9072" w14:textId="77777777" w:rsidR="00287F23" w:rsidRPr="000C2322" w:rsidRDefault="00287F23" w:rsidP="00287F23">
      <w:pPr>
        <w:spacing w:line="276" w:lineRule="auto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0C2322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lastRenderedPageBreak/>
        <w:t xml:space="preserve">Wzór oświadczenia wymaganego od wykonawcy w zakresie wypełnienia obowiązków informacyjnych przewidzianych w art. 13 lub art. 14 RODO </w:t>
      </w:r>
    </w:p>
    <w:p w14:paraId="0B745223" w14:textId="77777777" w:rsidR="00287F23" w:rsidRPr="000C2322" w:rsidRDefault="00287F23" w:rsidP="00287F23">
      <w:pPr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</w:p>
    <w:p w14:paraId="087FD1B3" w14:textId="77777777" w:rsidR="00287F23" w:rsidRPr="000C2322" w:rsidRDefault="00287F23" w:rsidP="00287F23">
      <w:pPr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</w:p>
    <w:p w14:paraId="2A9C705C" w14:textId="77777777" w:rsidR="00287F23" w:rsidRPr="000C2322" w:rsidRDefault="00287F23" w:rsidP="00287F23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4E8F32F7" w14:textId="77777777" w:rsidR="00287F23" w:rsidRPr="000C2322" w:rsidRDefault="00287F23" w:rsidP="00287F23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0C2322">
        <w:rPr>
          <w:rFonts w:ascii="Arial" w:eastAsia="Calibri" w:hAnsi="Arial" w:cs="Arial"/>
          <w:sz w:val="22"/>
          <w:szCs w:val="22"/>
          <w:lang w:eastAsia="en-US"/>
        </w:rPr>
        <w:t xml:space="preserve">Oferent:………………………………….. </w:t>
      </w:r>
    </w:p>
    <w:p w14:paraId="66A31AC0" w14:textId="77777777" w:rsidR="00287F23" w:rsidRPr="000C2322" w:rsidRDefault="00287F23" w:rsidP="00287F23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1A461C9B" w14:textId="77777777" w:rsidR="00287F23" w:rsidRPr="000C2322" w:rsidRDefault="00287F23" w:rsidP="00287F23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0EC42C85" w14:textId="77777777" w:rsidR="00287F23" w:rsidRPr="000C2322" w:rsidRDefault="00287F23" w:rsidP="00287F23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16ECA55D" w14:textId="77777777" w:rsidR="00287F23" w:rsidRPr="000C2322" w:rsidRDefault="00287F23" w:rsidP="00287F23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0F90995C" w14:textId="77777777" w:rsidR="00287F23" w:rsidRPr="000C2322" w:rsidRDefault="00287F23" w:rsidP="00287F23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39581738" w14:textId="77777777" w:rsidR="00287F23" w:rsidRPr="000C2322" w:rsidRDefault="00287F23" w:rsidP="00287F23">
      <w:pPr>
        <w:jc w:val="right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0C2322">
        <w:rPr>
          <w:rFonts w:ascii="Arial" w:eastAsia="Calibri" w:hAnsi="Arial" w:cs="Arial"/>
          <w:sz w:val="22"/>
          <w:szCs w:val="22"/>
          <w:lang w:eastAsia="en-US"/>
        </w:rPr>
        <w:t>Postępowanie:</w:t>
      </w:r>
      <w:r w:rsidRPr="000C2322">
        <w:rPr>
          <w:rFonts w:ascii="Calibri" w:eastAsia="Calibri" w:hAnsi="Calibri"/>
          <w:sz w:val="20"/>
          <w:szCs w:val="20"/>
          <w:lang w:eastAsia="en-US"/>
        </w:rPr>
        <w:t xml:space="preserve">  </w:t>
      </w:r>
      <w:r>
        <w:rPr>
          <w:rFonts w:ascii="Calibri" w:eastAsia="Calibri" w:hAnsi="Calibri"/>
          <w:sz w:val="20"/>
          <w:szCs w:val="20"/>
          <w:lang w:eastAsia="en-US"/>
        </w:rPr>
        <w:t>…………………………………………………………………………………………..</w:t>
      </w:r>
    </w:p>
    <w:p w14:paraId="037F8D0C" w14:textId="77777777" w:rsidR="00287F23" w:rsidRPr="000C2322" w:rsidRDefault="00287F23" w:rsidP="00287F23">
      <w:pPr>
        <w:spacing w:before="100" w:beforeAutospacing="1" w:after="100" w:afterAutospacing="1" w:line="360" w:lineRule="auto"/>
        <w:ind w:left="360"/>
        <w:jc w:val="right"/>
        <w:rPr>
          <w:rFonts w:ascii="Arial" w:hAnsi="Arial" w:cs="Arial"/>
          <w:color w:val="000000"/>
          <w:sz w:val="22"/>
          <w:szCs w:val="22"/>
        </w:rPr>
      </w:pPr>
    </w:p>
    <w:p w14:paraId="4F52C6B2" w14:textId="77777777" w:rsidR="00287F23" w:rsidRPr="000C2322" w:rsidRDefault="00287F23" w:rsidP="00287F23">
      <w:pPr>
        <w:numPr>
          <w:ilvl w:val="0"/>
          <w:numId w:val="6"/>
        </w:numPr>
        <w:suppressAutoHyphens w:val="0"/>
        <w:spacing w:before="100" w:beforeAutospacing="1" w:after="100" w:afterAutospacing="1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C2322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0C2322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0C2322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0C232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0C2322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0C2322">
        <w:rPr>
          <w:rFonts w:ascii="Arial" w:hAnsi="Arial" w:cs="Arial"/>
          <w:sz w:val="22"/>
          <w:szCs w:val="22"/>
        </w:rPr>
        <w:t xml:space="preserve">*. </w:t>
      </w:r>
    </w:p>
    <w:p w14:paraId="359D837D" w14:textId="77777777" w:rsidR="00287F23" w:rsidRDefault="00287F23" w:rsidP="00287F23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6CA30AB" w14:textId="77777777" w:rsidR="00287F23" w:rsidRDefault="00287F23" w:rsidP="00287F23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5B9FD4B" w14:textId="77777777" w:rsidR="00287F23" w:rsidRDefault="00287F23" w:rsidP="00287F23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B36F2C0" w14:textId="77777777" w:rsidR="00287F23" w:rsidRDefault="00287F23" w:rsidP="00287F23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60B74AF" w14:textId="77777777" w:rsidR="00287F23" w:rsidRPr="000C2322" w:rsidRDefault="00287F23" w:rsidP="00287F23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0883B9D" w14:textId="77777777" w:rsidR="00287F23" w:rsidRPr="000C2322" w:rsidRDefault="00287F23" w:rsidP="00287F23">
      <w:pPr>
        <w:numPr>
          <w:ilvl w:val="0"/>
          <w:numId w:val="6"/>
        </w:numPr>
        <w:suppressAutoHyphens w:val="0"/>
        <w:spacing w:before="100" w:beforeAutospacing="1" w:after="100" w:afterAutospacing="1" w:line="360" w:lineRule="auto"/>
        <w:ind w:left="0" w:firstLine="0"/>
        <w:jc w:val="right"/>
        <w:rPr>
          <w:rFonts w:ascii="Arial" w:hAnsi="Arial" w:cs="Arial"/>
          <w:color w:val="000000"/>
          <w:sz w:val="16"/>
          <w:szCs w:val="16"/>
        </w:rPr>
      </w:pPr>
      <w:r w:rsidRPr="000C2322">
        <w:rPr>
          <w:rFonts w:ascii="Arial" w:hAnsi="Arial" w:cs="Arial"/>
          <w:color w:val="000000"/>
          <w:sz w:val="16"/>
          <w:szCs w:val="16"/>
        </w:rPr>
        <w:t>Podpis, pieczątka, data</w:t>
      </w:r>
    </w:p>
    <w:p w14:paraId="5563A7F0" w14:textId="77777777" w:rsidR="00287F23" w:rsidRPr="000C2322" w:rsidRDefault="00287F23" w:rsidP="00287F23">
      <w:pPr>
        <w:pBdr>
          <w:bottom w:val="single" w:sz="12" w:space="1" w:color="auto"/>
        </w:pBdr>
      </w:pPr>
    </w:p>
    <w:p w14:paraId="6B2E7AFA" w14:textId="77777777" w:rsidR="00287F23" w:rsidRPr="000C2322" w:rsidRDefault="00287F23" w:rsidP="00287F23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C2322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0C2322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130AC06" w14:textId="77777777" w:rsidR="00287F23" w:rsidRPr="000C2322" w:rsidRDefault="00287F23" w:rsidP="00287F23">
      <w:pPr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73444EE6" w14:textId="77777777" w:rsidR="00287F23" w:rsidRPr="000C2322" w:rsidRDefault="00287F23" w:rsidP="00287F23">
      <w:pPr>
        <w:numPr>
          <w:ilvl w:val="0"/>
          <w:numId w:val="6"/>
        </w:numPr>
        <w:suppressAutoHyphens w:val="0"/>
        <w:spacing w:before="100" w:beforeAutospacing="1" w:after="100" w:afterAutospacing="1" w:line="276" w:lineRule="auto"/>
        <w:ind w:left="142" w:hanging="142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C2322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0C232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93BCFA" w14:textId="77777777" w:rsidR="00287F23" w:rsidRPr="00570C03" w:rsidRDefault="00287F23" w:rsidP="00287F23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24C57A32" w14:textId="77777777" w:rsidR="00287F23" w:rsidRDefault="00287F23">
      <w:pPr>
        <w:spacing w:line="360" w:lineRule="auto"/>
        <w:jc w:val="both"/>
        <w:rPr>
          <w:rFonts w:ascii="Verdana" w:hAnsi="Verdana" w:cs="Verdana"/>
          <w:b/>
          <w:spacing w:val="-2"/>
          <w:sz w:val="20"/>
          <w:szCs w:val="20"/>
        </w:rPr>
      </w:pPr>
    </w:p>
    <w:sectPr w:rsidR="00287F23">
      <w:footerReference w:type="default" r:id="rId7"/>
      <w:pgSz w:w="11906" w:h="16838"/>
      <w:pgMar w:top="1077" w:right="1247" w:bottom="851" w:left="13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7CCA2" w14:textId="77777777" w:rsidR="00D659FE" w:rsidRDefault="00D659FE" w:rsidP="00511DDC">
      <w:r>
        <w:separator/>
      </w:r>
    </w:p>
  </w:endnote>
  <w:endnote w:type="continuationSeparator" w:id="0">
    <w:p w14:paraId="0FCAC2AB" w14:textId="77777777" w:rsidR="00D659FE" w:rsidRDefault="00D659FE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F2B84" w14:textId="77777777" w:rsidR="00511DDC" w:rsidRDefault="00B16D28">
    <w:pPr>
      <w:pStyle w:val="Stopka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91BCB">
      <w:rPr>
        <w:noProof/>
      </w:rPr>
      <w:t>1</w:t>
    </w:r>
    <w:r>
      <w:rPr>
        <w:noProof/>
      </w:rPr>
      <w:fldChar w:fldCharType="end"/>
    </w:r>
  </w:p>
  <w:p w14:paraId="61B52F68" w14:textId="77777777" w:rsidR="00511DDC" w:rsidRDefault="00511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322A" w14:textId="77777777" w:rsidR="00D659FE" w:rsidRDefault="00D659FE" w:rsidP="00511DDC">
      <w:r>
        <w:separator/>
      </w:r>
    </w:p>
  </w:footnote>
  <w:footnote w:type="continuationSeparator" w:id="0">
    <w:p w14:paraId="2D5CAF86" w14:textId="77777777" w:rsidR="00D659FE" w:rsidRDefault="00D659FE" w:rsidP="00511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pStyle w:val="Nagwek4"/>
      <w:lvlText w:val="%1."/>
      <w:lvlJc w:val="lef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369B7"/>
    <w:multiLevelType w:val="hybridMultilevel"/>
    <w:tmpl w:val="B63EE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106C1"/>
    <w:multiLevelType w:val="hybridMultilevel"/>
    <w:tmpl w:val="B63EE0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81041"/>
    <w:multiLevelType w:val="hybridMultilevel"/>
    <w:tmpl w:val="860E2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20387">
    <w:abstractNumId w:val="0"/>
  </w:num>
  <w:num w:numId="2" w16cid:durableId="560216329">
    <w:abstractNumId w:val="1"/>
  </w:num>
  <w:num w:numId="3" w16cid:durableId="1275478917">
    <w:abstractNumId w:val="2"/>
  </w:num>
  <w:num w:numId="4" w16cid:durableId="1511946323">
    <w:abstractNumId w:val="3"/>
  </w:num>
  <w:num w:numId="5" w16cid:durableId="1257904438">
    <w:abstractNumId w:val="4"/>
  </w:num>
  <w:num w:numId="6" w16cid:durableId="395057062">
    <w:abstractNumId w:val="8"/>
  </w:num>
  <w:num w:numId="7" w16cid:durableId="1710108304">
    <w:abstractNumId w:val="6"/>
  </w:num>
  <w:num w:numId="8" w16cid:durableId="953559669">
    <w:abstractNumId w:val="5"/>
  </w:num>
  <w:num w:numId="9" w16cid:durableId="1560632401">
    <w:abstractNumId w:val="7"/>
  </w:num>
  <w:num w:numId="10" w16cid:durableId="1914464920">
    <w:abstractNumId w:val="9"/>
  </w:num>
  <w:num w:numId="11" w16cid:durableId="2022003461">
    <w:abstractNumId w:val="11"/>
  </w:num>
  <w:num w:numId="12" w16cid:durableId="177083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FBF"/>
    <w:rsid w:val="00002D05"/>
    <w:rsid w:val="000064E5"/>
    <w:rsid w:val="00012BFB"/>
    <w:rsid w:val="0007387B"/>
    <w:rsid w:val="000840E6"/>
    <w:rsid w:val="000A179B"/>
    <w:rsid w:val="000C1FBF"/>
    <w:rsid w:val="000C5119"/>
    <w:rsid w:val="000C7E96"/>
    <w:rsid w:val="000F4B1F"/>
    <w:rsid w:val="00125F36"/>
    <w:rsid w:val="00133EA4"/>
    <w:rsid w:val="00185B52"/>
    <w:rsid w:val="00191BCB"/>
    <w:rsid w:val="00193282"/>
    <w:rsid w:val="0019701A"/>
    <w:rsid w:val="001B50EE"/>
    <w:rsid w:val="001C21D3"/>
    <w:rsid w:val="001C2C7D"/>
    <w:rsid w:val="00221055"/>
    <w:rsid w:val="00223DDC"/>
    <w:rsid w:val="002524EC"/>
    <w:rsid w:val="002611D1"/>
    <w:rsid w:val="00287F23"/>
    <w:rsid w:val="002C031F"/>
    <w:rsid w:val="002C7030"/>
    <w:rsid w:val="002D082C"/>
    <w:rsid w:val="0037158F"/>
    <w:rsid w:val="003A0011"/>
    <w:rsid w:val="003A3E96"/>
    <w:rsid w:val="003A427D"/>
    <w:rsid w:val="003C0F64"/>
    <w:rsid w:val="00415619"/>
    <w:rsid w:val="0047053F"/>
    <w:rsid w:val="00487FC0"/>
    <w:rsid w:val="004A7400"/>
    <w:rsid w:val="004C1B05"/>
    <w:rsid w:val="004D3040"/>
    <w:rsid w:val="004D5631"/>
    <w:rsid w:val="004D675D"/>
    <w:rsid w:val="00511DDC"/>
    <w:rsid w:val="0051277B"/>
    <w:rsid w:val="00540375"/>
    <w:rsid w:val="0054118B"/>
    <w:rsid w:val="00585690"/>
    <w:rsid w:val="00596C53"/>
    <w:rsid w:val="00600C2B"/>
    <w:rsid w:val="00604CA5"/>
    <w:rsid w:val="006244E0"/>
    <w:rsid w:val="00635BAA"/>
    <w:rsid w:val="00662BB1"/>
    <w:rsid w:val="00662F6D"/>
    <w:rsid w:val="006660FF"/>
    <w:rsid w:val="0069234D"/>
    <w:rsid w:val="006A1B6B"/>
    <w:rsid w:val="006C0651"/>
    <w:rsid w:val="006C4D9D"/>
    <w:rsid w:val="006D0368"/>
    <w:rsid w:val="006D3761"/>
    <w:rsid w:val="006D4120"/>
    <w:rsid w:val="006F2FFB"/>
    <w:rsid w:val="00704FC6"/>
    <w:rsid w:val="00713324"/>
    <w:rsid w:val="007401D6"/>
    <w:rsid w:val="00750446"/>
    <w:rsid w:val="00750732"/>
    <w:rsid w:val="00775057"/>
    <w:rsid w:val="007960B8"/>
    <w:rsid w:val="0079653B"/>
    <w:rsid w:val="007B1BCE"/>
    <w:rsid w:val="007B1C7F"/>
    <w:rsid w:val="008156FC"/>
    <w:rsid w:val="008234E5"/>
    <w:rsid w:val="0084725F"/>
    <w:rsid w:val="00853328"/>
    <w:rsid w:val="00884BD7"/>
    <w:rsid w:val="008C6247"/>
    <w:rsid w:val="008E5C1F"/>
    <w:rsid w:val="0095202C"/>
    <w:rsid w:val="00952DA4"/>
    <w:rsid w:val="00954E9E"/>
    <w:rsid w:val="00961912"/>
    <w:rsid w:val="00986FE4"/>
    <w:rsid w:val="00991059"/>
    <w:rsid w:val="009B2844"/>
    <w:rsid w:val="009D6786"/>
    <w:rsid w:val="009D6FA2"/>
    <w:rsid w:val="00A0141F"/>
    <w:rsid w:val="00A4400D"/>
    <w:rsid w:val="00AA1863"/>
    <w:rsid w:val="00AE19F5"/>
    <w:rsid w:val="00B05700"/>
    <w:rsid w:val="00B16D28"/>
    <w:rsid w:val="00B17C83"/>
    <w:rsid w:val="00B37B44"/>
    <w:rsid w:val="00B45CC7"/>
    <w:rsid w:val="00B70EC4"/>
    <w:rsid w:val="00B82FB5"/>
    <w:rsid w:val="00BD018B"/>
    <w:rsid w:val="00BD6F2D"/>
    <w:rsid w:val="00BF2CEA"/>
    <w:rsid w:val="00C045B3"/>
    <w:rsid w:val="00C157F7"/>
    <w:rsid w:val="00C36766"/>
    <w:rsid w:val="00C40C4E"/>
    <w:rsid w:val="00C6069A"/>
    <w:rsid w:val="00C83774"/>
    <w:rsid w:val="00CA30EC"/>
    <w:rsid w:val="00CB412A"/>
    <w:rsid w:val="00CD3053"/>
    <w:rsid w:val="00D57FE5"/>
    <w:rsid w:val="00D612A9"/>
    <w:rsid w:val="00D6318A"/>
    <w:rsid w:val="00D63EE9"/>
    <w:rsid w:val="00D659FE"/>
    <w:rsid w:val="00D80BA4"/>
    <w:rsid w:val="00D90033"/>
    <w:rsid w:val="00DA20E1"/>
    <w:rsid w:val="00DC44F4"/>
    <w:rsid w:val="00DD1A3D"/>
    <w:rsid w:val="00DD65CF"/>
    <w:rsid w:val="00DE0396"/>
    <w:rsid w:val="00DF3F2A"/>
    <w:rsid w:val="00E3653F"/>
    <w:rsid w:val="00E607FC"/>
    <w:rsid w:val="00E64477"/>
    <w:rsid w:val="00E745A0"/>
    <w:rsid w:val="00E84D8E"/>
    <w:rsid w:val="00E90D0D"/>
    <w:rsid w:val="00EE21E2"/>
    <w:rsid w:val="00F608EB"/>
    <w:rsid w:val="00FB0DB9"/>
    <w:rsid w:val="00FB192A"/>
    <w:rsid w:val="00FD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7F93B1"/>
  <w15:docId w15:val="{6F36FE4B-4475-43A8-A3F6-CB3320FC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360"/>
      </w:tabs>
      <w:spacing w:after="120" w:line="360" w:lineRule="auto"/>
      <w:jc w:val="center"/>
      <w:outlineLvl w:val="0"/>
    </w:pPr>
    <w:rPr>
      <w:rFonts w:cs="Wingdings"/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rFonts w:cs="Wingdings"/>
      <w:b/>
    </w:rPr>
  </w:style>
  <w:style w:type="paragraph" w:styleId="Nagwek4">
    <w:name w:val="heading 4"/>
    <w:basedOn w:val="Normalny"/>
    <w:next w:val="Normalny"/>
    <w:qFormat/>
    <w:pPr>
      <w:keepNext/>
      <w:numPr>
        <w:numId w:val="3"/>
      </w:numPr>
      <w:spacing w:line="360" w:lineRule="auto"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</w:rPr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cs="Arial"/>
      <w:b/>
      <w:bCs/>
      <w:kern w:val="1"/>
      <w:sz w:val="32"/>
      <w:szCs w:val="32"/>
    </w:rPr>
  </w:style>
  <w:style w:type="paragraph" w:styleId="Tekstpodstawowy">
    <w:name w:val="Body Text"/>
    <w:basedOn w:val="Normalny"/>
    <w:pPr>
      <w:spacing w:before="240" w:line="360" w:lineRule="auto"/>
      <w:jc w:val="both"/>
    </w:pPr>
    <w:rPr>
      <w:rFonts w:cs="Wingdings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Wingding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Normalny"/>
    <w:pPr>
      <w:suppressLineNumbers/>
      <w:jc w:val="center"/>
    </w:pPr>
    <w:rPr>
      <w:rFonts w:cs="Wingdings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link w:val="TekstdymkaZnak"/>
    <w:rsid w:val="00F608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608EB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511DDC"/>
    <w:rPr>
      <w:rFonts w:cs="Wingdings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847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3999</Words>
  <Characters>23994</Characters>
  <Application>Microsoft Office Word</Application>
  <DocSecurity>0</DocSecurity>
  <Lines>199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>Projekt umowy</vt:lpstr>
      <vt:lpstr>Umowa nr  ………..</vt:lpstr>
      <vt:lpstr>PRZEDMIOT UMOWY</vt:lpstr>
      <vt:lpstr/>
      <vt:lpstr>ODBIÓR USŁUG</vt:lpstr>
      <vt:lpstr>    </vt:lpstr>
      <vt:lpstr>    ODPOWIEDZIALNOŚĆ/ZOBOWIĄZANIA </vt:lpstr>
    </vt:vector>
  </TitlesOfParts>
  <Company>Urząd Gminy Łubowo</Company>
  <LinksUpToDate>false</LinksUpToDate>
  <CharactersWithSpaces>27938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Hartwich</dc:creator>
  <cp:lastModifiedBy>Monika Centka</cp:lastModifiedBy>
  <cp:revision>9</cp:revision>
  <cp:lastPrinted>2021-12-08T07:31:00Z</cp:lastPrinted>
  <dcterms:created xsi:type="dcterms:W3CDTF">2021-12-29T13:56:00Z</dcterms:created>
  <dcterms:modified xsi:type="dcterms:W3CDTF">2022-12-01T07:45:00Z</dcterms:modified>
</cp:coreProperties>
</file>